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46942C7" w:rsidR="0039799F" w:rsidRPr="009242AF" w:rsidRDefault="007B5834" w:rsidP="009242A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752839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7F3CC2">
      <w:pPr>
        <w:spacing w:before="120" w:after="12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59D4D1C4" w:rsidR="0039799F" w:rsidRPr="00E6718A" w:rsidRDefault="0039799F" w:rsidP="00E6718A">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0D7A78">
            <w:rPr>
              <w:rFonts w:asciiTheme="minorHAnsi" w:hAnsiTheme="minorHAnsi" w:cstheme="minorHAnsi"/>
              <w:b/>
              <w:color w:val="17365D" w:themeColor="text2" w:themeShade="BF"/>
              <w:sz w:val="20"/>
            </w:rPr>
            <w:t>POST/DYS/OSK/LZA/02008/2025</w:t>
          </w:r>
        </w:sdtContent>
      </w:sdt>
      <w:r w:rsidR="00E6718A">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E6718A">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0D7A78">
            <w:rPr>
              <w:rFonts w:asciiTheme="minorHAnsi" w:hAnsiTheme="minorHAnsi" w:cstheme="minorHAnsi"/>
              <w:b/>
              <w:color w:val="17365D" w:themeColor="text2" w:themeShade="BF"/>
              <w:szCs w:val="22"/>
            </w:rPr>
            <w:t>Usługa odczytów układów pomiarowo – rozliczeniowych dla grup taryfowych C1x i G1x w PGE Dystrybucja Oddział Skarżysko - Kamienna</w:t>
          </w:r>
        </w:sdtContent>
      </w:sdt>
    </w:p>
    <w:p w14:paraId="367F8779" w14:textId="77777777" w:rsidR="0039799F"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C81292">
        <w:trPr>
          <w:trHeight w:val="86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D870A6">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DE22F27" w14:textId="48441842" w:rsidR="00B2356C" w:rsidRPr="00B2356C" w:rsidRDefault="00B2356C" w:rsidP="00C81292">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70CD7B48" w14:textId="7089B412" w:rsidR="00B2356C" w:rsidRPr="00B2356C" w:rsidRDefault="00D870A6" w:rsidP="00D870A6">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C81292">
        <w:trPr>
          <w:trHeight w:val="70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64C0A01" w:rsidR="00B2356C" w:rsidRPr="008215C7" w:rsidRDefault="00B2356C" w:rsidP="00C81292">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3E3B907" w14:textId="627BF19B" w:rsidR="00B2356C" w:rsidRPr="008215C7" w:rsidRDefault="00B2356C" w:rsidP="00C81292">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31875432" w14:textId="62DC8C84" w:rsidR="00B2356C" w:rsidRPr="008215C7" w:rsidRDefault="00D870A6" w:rsidP="00D870A6">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AD0739">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33C66190" w:rsidR="0039799F" w:rsidRDefault="0039799F" w:rsidP="0039799F">
      <w:pPr>
        <w:tabs>
          <w:tab w:val="center" w:pos="4536"/>
          <w:tab w:val="right" w:pos="9072"/>
        </w:tabs>
        <w:spacing w:line="240" w:lineRule="exact"/>
        <w:rPr>
          <w:rFonts w:asciiTheme="minorHAnsi" w:hAnsiTheme="minorHAnsi" w:cstheme="minorHAnsi"/>
          <w:sz w:val="20"/>
        </w:rPr>
      </w:pPr>
    </w:p>
    <w:p w14:paraId="12FC5D4D" w14:textId="77777777" w:rsidR="002E729E" w:rsidRDefault="002E729E" w:rsidP="0039799F">
      <w:pPr>
        <w:tabs>
          <w:tab w:val="center" w:pos="4536"/>
          <w:tab w:val="right" w:pos="9072"/>
        </w:tabs>
        <w:spacing w:line="240" w:lineRule="exact"/>
        <w:rPr>
          <w:rFonts w:asciiTheme="minorHAnsi" w:hAnsiTheme="minorHAnsi" w:cstheme="minorHAnsi"/>
          <w:sz w:val="20"/>
        </w:rPr>
      </w:pPr>
    </w:p>
    <w:p w14:paraId="5E4B165A" w14:textId="34A9EEE2" w:rsidR="0039799F" w:rsidRPr="008B405D"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 xml:space="preserve">UDZIAŁU W </w:t>
      </w:r>
      <w:r w:rsidR="00E620B2" w:rsidRPr="008B405D">
        <w:rPr>
          <w:rFonts w:asciiTheme="minorHAnsi" w:hAnsiTheme="minorHAnsi" w:cstheme="minorHAnsi"/>
          <w:b/>
          <w:sz w:val="20"/>
        </w:rPr>
        <w:t xml:space="preserve">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8B405D" w14:paraId="65260B96" w14:textId="77777777" w:rsidTr="0039799F">
        <w:tc>
          <w:tcPr>
            <w:tcW w:w="2694" w:type="dxa"/>
            <w:shd w:val="clear" w:color="auto" w:fill="F2F2F2" w:themeFill="background1" w:themeFillShade="F2"/>
          </w:tcPr>
          <w:p w14:paraId="01A55F67"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14:paraId="4049AAB0"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59F029D" w14:textId="77777777" w:rsidTr="0039799F">
        <w:tc>
          <w:tcPr>
            <w:tcW w:w="2694" w:type="dxa"/>
            <w:shd w:val="clear" w:color="auto" w:fill="F2F2F2" w:themeFill="background1" w:themeFillShade="F2"/>
          </w:tcPr>
          <w:p w14:paraId="7F976323"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14:paraId="6DC33A43"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744B45FE" w14:textId="77777777" w:rsidTr="0039799F">
        <w:tc>
          <w:tcPr>
            <w:tcW w:w="2694" w:type="dxa"/>
            <w:shd w:val="clear" w:color="auto" w:fill="F2F2F2" w:themeFill="background1" w:themeFillShade="F2"/>
          </w:tcPr>
          <w:p w14:paraId="70343EFD" w14:textId="77777777" w:rsidR="0039799F" w:rsidRPr="008B405D" w:rsidRDefault="0039799F" w:rsidP="0039799F">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14:paraId="1F6156CA" w14:textId="77777777" w:rsidR="0039799F" w:rsidRPr="008B405D" w:rsidRDefault="0039799F" w:rsidP="0039799F">
            <w:pPr>
              <w:spacing w:before="100" w:line="240" w:lineRule="exact"/>
              <w:rPr>
                <w:rFonts w:asciiTheme="minorHAnsi" w:hAnsiTheme="minorHAnsi" w:cstheme="minorHAnsi"/>
                <w:sz w:val="20"/>
              </w:rPr>
            </w:pPr>
          </w:p>
        </w:tc>
      </w:tr>
      <w:tr w:rsidR="0039799F" w:rsidRPr="008B405D" w14:paraId="000C76DC" w14:textId="77777777" w:rsidTr="0039799F">
        <w:tc>
          <w:tcPr>
            <w:tcW w:w="2694" w:type="dxa"/>
            <w:shd w:val="clear" w:color="auto" w:fill="F2F2F2" w:themeFill="background1" w:themeFillShade="F2"/>
          </w:tcPr>
          <w:p w14:paraId="06C90D79" w14:textId="77777777" w:rsidR="0039799F" w:rsidRPr="008B405D" w:rsidRDefault="0039799F" w:rsidP="0039799F">
            <w:pPr>
              <w:spacing w:before="100" w:line="240" w:lineRule="exact"/>
              <w:jc w:val="center"/>
              <w:rPr>
                <w:rFonts w:asciiTheme="minorHAnsi" w:hAnsiTheme="minorHAnsi" w:cstheme="minorHAnsi"/>
                <w:b/>
                <w:sz w:val="20"/>
                <w:lang w:val="de-DE"/>
              </w:rPr>
            </w:pPr>
            <w:proofErr w:type="spellStart"/>
            <w:r w:rsidRPr="008B405D">
              <w:rPr>
                <w:rFonts w:asciiTheme="minorHAnsi" w:hAnsiTheme="minorHAnsi" w:cstheme="minorHAnsi"/>
                <w:b/>
                <w:sz w:val="20"/>
                <w:lang w:val="de-DE"/>
              </w:rPr>
              <w:t>e-mail</w:t>
            </w:r>
            <w:proofErr w:type="spellEnd"/>
          </w:p>
        </w:tc>
        <w:tc>
          <w:tcPr>
            <w:tcW w:w="6520" w:type="dxa"/>
          </w:tcPr>
          <w:p w14:paraId="6A169985" w14:textId="77777777" w:rsidR="0039799F" w:rsidRPr="008B405D" w:rsidRDefault="0039799F" w:rsidP="0039799F">
            <w:pPr>
              <w:spacing w:before="100" w:line="240" w:lineRule="exact"/>
              <w:rPr>
                <w:rFonts w:asciiTheme="minorHAnsi" w:hAnsiTheme="minorHAnsi" w:cstheme="minorHAnsi"/>
                <w:sz w:val="20"/>
                <w:lang w:val="de-DE"/>
              </w:rPr>
            </w:pPr>
          </w:p>
        </w:tc>
      </w:tr>
    </w:tbl>
    <w:p w14:paraId="5E6964E0" w14:textId="77777777" w:rsidR="0020221D" w:rsidRPr="00E57CE9" w:rsidRDefault="0020221D" w:rsidP="0020221D">
      <w:pPr>
        <w:spacing w:before="120" w:after="120" w:line="240" w:lineRule="auto"/>
        <w:rPr>
          <w:rFonts w:asciiTheme="minorHAnsi" w:hAnsiTheme="minorHAnsi" w:cstheme="minorHAnsi"/>
          <w:sz w:val="20"/>
        </w:rPr>
      </w:pPr>
      <w:r w:rsidRPr="008B405D">
        <w:rPr>
          <w:rFonts w:asciiTheme="minorHAnsi" w:hAnsiTheme="minorHAnsi" w:cstheme="minorHAnsi"/>
          <w:b/>
          <w:szCs w:val="22"/>
        </w:rPr>
        <w:lastRenderedPageBreak/>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60CEE30"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93473B2" w:rsidR="0039799F" w:rsidRDefault="0039799F" w:rsidP="00AD0739">
      <w:pPr>
        <w:pStyle w:val="Nagwek2"/>
        <w:widowControl w:val="0"/>
        <w:numPr>
          <w:ilvl w:val="5"/>
          <w:numId w:val="26"/>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36CF4BB3" w14:textId="51ECD138" w:rsidR="007F3CC2" w:rsidRDefault="00B2356C" w:rsidP="002E729E">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0D7A78">
            <w:rPr>
              <w:rFonts w:asciiTheme="minorHAnsi" w:hAnsiTheme="minorHAnsi" w:cstheme="minorHAnsi"/>
              <w:b/>
              <w:color w:val="17365D" w:themeColor="text2" w:themeShade="BF"/>
              <w:szCs w:val="22"/>
            </w:rPr>
            <w:t>Usługa odczytów układów pomiarowo – rozliczeniowych dla grup taryfowych C1x i G1x w PGE Dystrybucja Oddział Skarżysko - Kamienna</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0D7A78">
            <w:rPr>
              <w:rFonts w:asciiTheme="minorHAnsi" w:hAnsiTheme="minorHAnsi" w:cstheme="minorHAnsi"/>
              <w:b/>
              <w:color w:val="17365D" w:themeColor="text2" w:themeShade="BF"/>
              <w:sz w:val="20"/>
            </w:rPr>
            <w:t>POST/DYS/OSK/LZA/02008/2025</w:t>
          </w:r>
        </w:sdtContent>
      </w:sdt>
      <w:r w:rsidR="00E6718A">
        <w:rPr>
          <w:rFonts w:asciiTheme="minorHAnsi" w:hAnsiTheme="minorHAnsi" w:cstheme="minorHAnsi"/>
          <w:b/>
          <w:color w:val="17365D" w:themeColor="text2" w:themeShade="BF"/>
          <w:sz w:val="20"/>
        </w:rPr>
        <w:t xml:space="preserve"> </w:t>
      </w:r>
      <w:r w:rsidRPr="00FE1B87">
        <w:rPr>
          <w:rFonts w:asciiTheme="minorHAnsi" w:hAnsiTheme="minorHAnsi" w:cstheme="minorHAnsi"/>
          <w:sz w:val="20"/>
        </w:rPr>
        <w:t>za:</w:t>
      </w:r>
    </w:p>
    <w:p w14:paraId="42934CCA" w14:textId="4BC401F7" w:rsidR="002E729E" w:rsidRDefault="002E729E" w:rsidP="00A94E68">
      <w:pPr>
        <w:spacing w:after="80" w:line="240" w:lineRule="exact"/>
        <w:ind w:left="-284"/>
        <w:rPr>
          <w:rFonts w:asciiTheme="minorHAnsi" w:hAnsiTheme="minorHAnsi" w:cstheme="minorHAnsi"/>
          <w:sz w:val="20"/>
        </w:rPr>
      </w:pPr>
    </w:p>
    <w:p w14:paraId="398C3F11" w14:textId="735551FD" w:rsidR="002E729E" w:rsidRPr="005502C9" w:rsidRDefault="002E729E" w:rsidP="00A94E68">
      <w:pPr>
        <w:spacing w:after="80" w:line="240" w:lineRule="exact"/>
        <w:ind w:left="-284"/>
        <w:rPr>
          <w:rFonts w:asciiTheme="minorHAnsi" w:hAnsiTheme="minorHAnsi" w:cstheme="minorHAnsi"/>
          <w:b/>
          <w:color w:val="548DD4" w:themeColor="text2" w:themeTint="99"/>
          <w:sz w:val="20"/>
          <w:u w:val="single"/>
        </w:rPr>
      </w:pPr>
      <w:r w:rsidRPr="005502C9">
        <w:rPr>
          <w:rFonts w:asciiTheme="minorHAnsi" w:hAnsiTheme="minorHAnsi" w:cstheme="minorHAnsi"/>
          <w:b/>
          <w:color w:val="548DD4" w:themeColor="text2" w:themeTint="99"/>
          <w:sz w:val="20"/>
          <w:u w:val="single"/>
        </w:rPr>
        <w:t>Odczyty wskazań układów pomiarowo – rozliczeniowych RE Kielce</w:t>
      </w:r>
    </w:p>
    <w:p w14:paraId="6AF77257" w14:textId="78F1B52B"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sidR="00D83756">
        <w:rPr>
          <w:rFonts w:asciiTheme="minorHAnsi" w:hAnsiTheme="minorHAnsi" w:cstheme="minorHAnsi"/>
          <w:b/>
          <w:sz w:val="20"/>
        </w:rPr>
        <w:t>łączna</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sidR="00A94E68">
        <w:rPr>
          <w:rFonts w:asciiTheme="minorHAnsi" w:hAnsiTheme="minorHAnsi" w:cstheme="minorHAnsi"/>
          <w:b/>
          <w:sz w:val="20"/>
        </w:rPr>
        <w:t xml:space="preserve"> /</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 xml:space="preserve">...............................) </w:t>
      </w:r>
    </w:p>
    <w:p w14:paraId="31EA73A9" w14:textId="77777777" w:rsidR="00C86648" w:rsidRPr="00D51107"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0A63DE35" w14:textId="569D5749" w:rsidR="00C86648" w:rsidRDefault="00C86648" w:rsidP="00C86648">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sidR="00D83756">
        <w:rPr>
          <w:rFonts w:asciiTheme="minorHAnsi" w:hAnsiTheme="minorHAnsi" w:cstheme="minorHAnsi"/>
          <w:b/>
          <w:sz w:val="20"/>
        </w:rPr>
        <w:t xml:space="preserve">łączna </w:t>
      </w:r>
      <w:r w:rsidR="004462A9">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sidR="00A94E68">
        <w:rPr>
          <w:rFonts w:asciiTheme="minorHAnsi" w:hAnsiTheme="minorHAnsi" w:cstheme="minorHAnsi"/>
          <w:b/>
          <w:sz w:val="20"/>
        </w:rPr>
        <w:t>/</w:t>
      </w:r>
      <w:r w:rsidR="004462A9">
        <w:rPr>
          <w:rFonts w:asciiTheme="minorHAnsi" w:hAnsiTheme="minorHAnsi" w:cstheme="minorHAnsi"/>
          <w:sz w:val="20"/>
        </w:rPr>
        <w:t xml:space="preserve">   </w:t>
      </w:r>
      <w:r w:rsidRPr="00D51107">
        <w:rPr>
          <w:rFonts w:asciiTheme="minorHAnsi" w:hAnsiTheme="minorHAnsi" w:cstheme="minorHAnsi"/>
          <w:sz w:val="20"/>
        </w:rPr>
        <w:t>(słownie ...........................</w:t>
      </w:r>
      <w:r w:rsidR="00D83756">
        <w:rPr>
          <w:rFonts w:asciiTheme="minorHAnsi" w:hAnsiTheme="minorHAnsi" w:cstheme="minorHAnsi"/>
          <w:sz w:val="20"/>
        </w:rPr>
        <w:t>......</w:t>
      </w:r>
      <w:r w:rsidRPr="00D51107">
        <w:rPr>
          <w:rFonts w:asciiTheme="minorHAnsi" w:hAnsiTheme="minorHAnsi" w:cstheme="minorHAnsi"/>
          <w:sz w:val="20"/>
        </w:rPr>
        <w:t>...............................</w:t>
      </w:r>
      <w:r w:rsidR="004462A9">
        <w:rPr>
          <w:rFonts w:asciiTheme="minorHAnsi" w:hAnsiTheme="minorHAnsi" w:cstheme="minorHAnsi"/>
          <w:sz w:val="20"/>
        </w:rPr>
        <w:t>.....</w:t>
      </w:r>
      <w:r w:rsidRPr="00D51107">
        <w:rPr>
          <w:rFonts w:asciiTheme="minorHAnsi" w:hAnsiTheme="minorHAnsi" w:cstheme="minorHAnsi"/>
          <w:sz w:val="20"/>
        </w:rPr>
        <w:t>....),</w:t>
      </w:r>
    </w:p>
    <w:p w14:paraId="6D2A7B4F" w14:textId="6BF0A94E" w:rsidR="00A45592" w:rsidRDefault="00A45592" w:rsidP="00C86648">
      <w:pPr>
        <w:spacing w:before="120" w:after="120" w:line="240" w:lineRule="auto"/>
        <w:ind w:left="360"/>
        <w:rPr>
          <w:rFonts w:asciiTheme="minorHAnsi" w:hAnsiTheme="minorHAnsi" w:cstheme="minorHAnsi"/>
          <w:sz w:val="20"/>
        </w:rPr>
      </w:pPr>
    </w:p>
    <w:p w14:paraId="65AEE9F0" w14:textId="65AD53BA" w:rsidR="002E729E" w:rsidRPr="005502C9" w:rsidRDefault="002E729E" w:rsidP="002E729E">
      <w:pPr>
        <w:spacing w:after="80" w:line="240" w:lineRule="exact"/>
        <w:ind w:left="-284"/>
        <w:rPr>
          <w:rFonts w:asciiTheme="minorHAnsi" w:hAnsiTheme="minorHAnsi" w:cstheme="minorHAnsi"/>
          <w:b/>
          <w:color w:val="548DD4" w:themeColor="text2" w:themeTint="99"/>
          <w:sz w:val="20"/>
          <w:u w:val="single"/>
        </w:rPr>
      </w:pPr>
      <w:r w:rsidRPr="005502C9">
        <w:rPr>
          <w:rFonts w:asciiTheme="minorHAnsi" w:hAnsiTheme="minorHAnsi" w:cstheme="minorHAnsi"/>
          <w:b/>
          <w:color w:val="548DD4" w:themeColor="text2" w:themeTint="99"/>
          <w:sz w:val="20"/>
          <w:u w:val="single"/>
        </w:rPr>
        <w:t>Odczyty wskazań układów pomiarowo – rozliczeniowych RE Busko</w:t>
      </w:r>
    </w:p>
    <w:p w14:paraId="02518085" w14:textId="77777777" w:rsidR="002E729E" w:rsidRPr="00D51107" w:rsidRDefault="002E729E" w:rsidP="002E729E">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Pr>
          <w:rFonts w:asciiTheme="minorHAnsi" w:hAnsiTheme="minorHAnsi" w:cstheme="minorHAnsi"/>
          <w:b/>
          <w:sz w:val="20"/>
        </w:rPr>
        <w:t>łączna</w:t>
      </w:r>
      <w:r>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Pr>
          <w:rFonts w:asciiTheme="minorHAnsi" w:hAnsiTheme="minorHAnsi" w:cstheme="minorHAnsi"/>
          <w:b/>
          <w:sz w:val="20"/>
        </w:rPr>
        <w:t xml:space="preserve"> /</w:t>
      </w:r>
      <w:r>
        <w:rPr>
          <w:rFonts w:asciiTheme="minorHAnsi" w:hAnsiTheme="minorHAnsi" w:cstheme="minorHAnsi"/>
          <w:sz w:val="20"/>
        </w:rPr>
        <w:t xml:space="preserve">  </w:t>
      </w:r>
      <w:r w:rsidRPr="00D51107">
        <w:rPr>
          <w:rFonts w:asciiTheme="minorHAnsi" w:hAnsiTheme="minorHAnsi" w:cstheme="minorHAnsi"/>
          <w:sz w:val="20"/>
        </w:rPr>
        <w:t>(słownie ............</w:t>
      </w:r>
      <w:r>
        <w:rPr>
          <w:rFonts w:asciiTheme="minorHAnsi" w:hAnsiTheme="minorHAnsi" w:cstheme="minorHAnsi"/>
          <w:sz w:val="20"/>
        </w:rPr>
        <w:t>.....</w:t>
      </w:r>
      <w:r w:rsidRPr="00D51107">
        <w:rPr>
          <w:rFonts w:asciiTheme="minorHAnsi" w:hAnsiTheme="minorHAnsi" w:cstheme="minorHAnsi"/>
          <w:sz w:val="20"/>
        </w:rPr>
        <w:t>................</w:t>
      </w:r>
      <w:r>
        <w:rPr>
          <w:rFonts w:asciiTheme="minorHAnsi" w:hAnsiTheme="minorHAnsi" w:cstheme="minorHAnsi"/>
          <w:sz w:val="20"/>
        </w:rPr>
        <w:t>.........</w:t>
      </w:r>
      <w:r w:rsidRPr="00D51107">
        <w:rPr>
          <w:rFonts w:asciiTheme="minorHAnsi" w:hAnsiTheme="minorHAnsi" w:cstheme="minorHAnsi"/>
          <w:sz w:val="20"/>
        </w:rPr>
        <w:t xml:space="preserve">...............................) </w:t>
      </w:r>
    </w:p>
    <w:p w14:paraId="0BBC2A1D" w14:textId="77777777" w:rsidR="002E729E" w:rsidRPr="00D51107" w:rsidRDefault="002E729E" w:rsidP="002E729E">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0A9C1458" w14:textId="4CA84C11" w:rsidR="002E729E" w:rsidRDefault="002E729E" w:rsidP="002E729E">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Pr>
          <w:rFonts w:asciiTheme="minorHAnsi" w:hAnsiTheme="minorHAnsi" w:cstheme="minorHAnsi"/>
          <w:b/>
          <w:sz w:val="20"/>
        </w:rPr>
        <w:t xml:space="preserve">łączna </w:t>
      </w:r>
      <w:r>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Pr>
          <w:rFonts w:asciiTheme="minorHAnsi" w:hAnsiTheme="minorHAnsi" w:cstheme="minorHAnsi"/>
          <w:b/>
          <w:sz w:val="20"/>
        </w:rPr>
        <w:t>/</w:t>
      </w:r>
      <w:r>
        <w:rPr>
          <w:rFonts w:asciiTheme="minorHAnsi" w:hAnsiTheme="minorHAnsi" w:cstheme="minorHAnsi"/>
          <w:sz w:val="20"/>
        </w:rPr>
        <w:t xml:space="preserve">   </w:t>
      </w:r>
      <w:r w:rsidRPr="00D51107">
        <w:rPr>
          <w:rFonts w:asciiTheme="minorHAnsi" w:hAnsiTheme="minorHAnsi" w:cstheme="minorHAnsi"/>
          <w:sz w:val="20"/>
        </w:rPr>
        <w:t>(słownie ...........................</w:t>
      </w:r>
      <w:r>
        <w:rPr>
          <w:rFonts w:asciiTheme="minorHAnsi" w:hAnsiTheme="minorHAnsi" w:cstheme="minorHAnsi"/>
          <w:sz w:val="20"/>
        </w:rPr>
        <w:t>......</w:t>
      </w:r>
      <w:r w:rsidRPr="00D51107">
        <w:rPr>
          <w:rFonts w:asciiTheme="minorHAnsi" w:hAnsiTheme="minorHAnsi" w:cstheme="minorHAnsi"/>
          <w:sz w:val="20"/>
        </w:rPr>
        <w:t>...............................</w:t>
      </w:r>
      <w:r>
        <w:rPr>
          <w:rFonts w:asciiTheme="minorHAnsi" w:hAnsiTheme="minorHAnsi" w:cstheme="minorHAnsi"/>
          <w:sz w:val="20"/>
        </w:rPr>
        <w:t>.....</w:t>
      </w:r>
      <w:r w:rsidRPr="00D51107">
        <w:rPr>
          <w:rFonts w:asciiTheme="minorHAnsi" w:hAnsiTheme="minorHAnsi" w:cstheme="minorHAnsi"/>
          <w:sz w:val="20"/>
        </w:rPr>
        <w:t>....),</w:t>
      </w:r>
    </w:p>
    <w:p w14:paraId="376BBC4D" w14:textId="1CE56BF3" w:rsidR="002E729E" w:rsidRDefault="002E729E" w:rsidP="00C86648">
      <w:pPr>
        <w:spacing w:before="120" w:after="120" w:line="240" w:lineRule="auto"/>
        <w:ind w:left="360"/>
        <w:rPr>
          <w:rFonts w:asciiTheme="minorHAnsi" w:hAnsiTheme="minorHAnsi" w:cstheme="minorHAnsi"/>
          <w:sz w:val="20"/>
        </w:rPr>
      </w:pPr>
    </w:p>
    <w:p w14:paraId="5DC96989" w14:textId="38B5EE69" w:rsidR="002E729E" w:rsidRPr="005502C9" w:rsidRDefault="002E729E" w:rsidP="002E729E">
      <w:pPr>
        <w:spacing w:after="80" w:line="240" w:lineRule="exact"/>
        <w:ind w:left="-284"/>
        <w:rPr>
          <w:rFonts w:asciiTheme="minorHAnsi" w:hAnsiTheme="minorHAnsi" w:cstheme="minorHAnsi"/>
          <w:b/>
          <w:color w:val="548DD4" w:themeColor="text2" w:themeTint="99"/>
          <w:sz w:val="20"/>
          <w:u w:val="single"/>
        </w:rPr>
      </w:pPr>
      <w:r w:rsidRPr="005502C9">
        <w:rPr>
          <w:rFonts w:asciiTheme="minorHAnsi" w:hAnsiTheme="minorHAnsi" w:cstheme="minorHAnsi"/>
          <w:b/>
          <w:color w:val="548DD4" w:themeColor="text2" w:themeTint="99"/>
          <w:sz w:val="20"/>
          <w:u w:val="single"/>
        </w:rPr>
        <w:t>Odczyty wskazań układów pomiarowo – rozliczeniowych RE Grójec</w:t>
      </w:r>
    </w:p>
    <w:p w14:paraId="12E2A110" w14:textId="77777777" w:rsidR="002E729E" w:rsidRPr="00D51107" w:rsidRDefault="002E729E" w:rsidP="002E729E">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cena netto</w:t>
      </w:r>
      <w:r w:rsidRPr="004462A9">
        <w:rPr>
          <w:rFonts w:asciiTheme="minorHAnsi" w:hAnsiTheme="minorHAnsi" w:cstheme="minorHAnsi"/>
          <w:b/>
          <w:sz w:val="20"/>
        </w:rPr>
        <w:t xml:space="preserve"> </w:t>
      </w:r>
      <w:r>
        <w:rPr>
          <w:rFonts w:asciiTheme="minorHAnsi" w:hAnsiTheme="minorHAnsi" w:cstheme="minorHAnsi"/>
          <w:b/>
          <w:sz w:val="20"/>
        </w:rPr>
        <w:t>łączna</w:t>
      </w:r>
      <w:r>
        <w:rPr>
          <w:rFonts w:asciiTheme="minorHAnsi" w:hAnsiTheme="minorHAnsi" w:cstheme="minorHAnsi"/>
          <w:sz w:val="20"/>
        </w:rPr>
        <w:t xml:space="preserve"> </w:t>
      </w:r>
      <w:r w:rsidRPr="00D51107">
        <w:rPr>
          <w:rFonts w:asciiTheme="minorHAnsi" w:hAnsiTheme="minorHAnsi" w:cstheme="minorHAnsi"/>
          <w:sz w:val="20"/>
        </w:rPr>
        <w:t xml:space="preserve">............................... </w:t>
      </w:r>
      <w:r w:rsidRPr="00D51107">
        <w:rPr>
          <w:rFonts w:asciiTheme="minorHAnsi" w:hAnsiTheme="minorHAnsi" w:cstheme="minorHAnsi"/>
          <w:b/>
          <w:sz w:val="20"/>
        </w:rPr>
        <w:t>zł</w:t>
      </w:r>
      <w:r>
        <w:rPr>
          <w:rFonts w:asciiTheme="minorHAnsi" w:hAnsiTheme="minorHAnsi" w:cstheme="minorHAnsi"/>
          <w:b/>
          <w:sz w:val="20"/>
        </w:rPr>
        <w:t xml:space="preserve"> /</w:t>
      </w:r>
      <w:r>
        <w:rPr>
          <w:rFonts w:asciiTheme="minorHAnsi" w:hAnsiTheme="minorHAnsi" w:cstheme="minorHAnsi"/>
          <w:sz w:val="20"/>
        </w:rPr>
        <w:t xml:space="preserve">  </w:t>
      </w:r>
      <w:r w:rsidRPr="00D51107">
        <w:rPr>
          <w:rFonts w:asciiTheme="minorHAnsi" w:hAnsiTheme="minorHAnsi" w:cstheme="minorHAnsi"/>
          <w:sz w:val="20"/>
        </w:rPr>
        <w:t>(słownie ............</w:t>
      </w:r>
      <w:r>
        <w:rPr>
          <w:rFonts w:asciiTheme="minorHAnsi" w:hAnsiTheme="minorHAnsi" w:cstheme="minorHAnsi"/>
          <w:sz w:val="20"/>
        </w:rPr>
        <w:t>.....</w:t>
      </w:r>
      <w:r w:rsidRPr="00D51107">
        <w:rPr>
          <w:rFonts w:asciiTheme="minorHAnsi" w:hAnsiTheme="minorHAnsi" w:cstheme="minorHAnsi"/>
          <w:sz w:val="20"/>
        </w:rPr>
        <w:t>................</w:t>
      </w:r>
      <w:r>
        <w:rPr>
          <w:rFonts w:asciiTheme="minorHAnsi" w:hAnsiTheme="minorHAnsi" w:cstheme="minorHAnsi"/>
          <w:sz w:val="20"/>
        </w:rPr>
        <w:t>.........</w:t>
      </w:r>
      <w:r w:rsidRPr="00D51107">
        <w:rPr>
          <w:rFonts w:asciiTheme="minorHAnsi" w:hAnsiTheme="minorHAnsi" w:cstheme="minorHAnsi"/>
          <w:sz w:val="20"/>
        </w:rPr>
        <w:t xml:space="preserve">...............................) </w:t>
      </w:r>
    </w:p>
    <w:p w14:paraId="1B4992B2" w14:textId="77777777" w:rsidR="002E729E" w:rsidRPr="00D51107" w:rsidRDefault="002E729E" w:rsidP="002E729E">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wartość podatku VAT</w:t>
      </w:r>
      <w:r w:rsidRPr="00D51107">
        <w:rPr>
          <w:rFonts w:asciiTheme="minorHAnsi" w:hAnsiTheme="minorHAnsi" w:cstheme="minorHAnsi"/>
          <w:sz w:val="20"/>
        </w:rPr>
        <w:t xml:space="preserve"> .......................................... </w:t>
      </w:r>
      <w:r w:rsidRPr="00D51107">
        <w:rPr>
          <w:rFonts w:asciiTheme="minorHAnsi" w:hAnsiTheme="minorHAnsi" w:cstheme="minorHAnsi"/>
          <w:b/>
          <w:sz w:val="20"/>
        </w:rPr>
        <w:t>zł,</w:t>
      </w:r>
      <w:r w:rsidRPr="00D51107">
        <w:rPr>
          <w:rFonts w:asciiTheme="minorHAnsi" w:hAnsiTheme="minorHAnsi" w:cstheme="minorHAnsi"/>
          <w:sz w:val="20"/>
        </w:rPr>
        <w:t xml:space="preserve">   według stawki ……..…. %</w:t>
      </w:r>
    </w:p>
    <w:p w14:paraId="696C73E6" w14:textId="346981D0" w:rsidR="002E729E" w:rsidRDefault="002E729E" w:rsidP="005502C9">
      <w:pPr>
        <w:spacing w:before="120" w:after="120" w:line="240" w:lineRule="auto"/>
        <w:ind w:left="360"/>
        <w:rPr>
          <w:rFonts w:asciiTheme="minorHAnsi" w:hAnsiTheme="minorHAnsi" w:cstheme="minorHAnsi"/>
          <w:sz w:val="20"/>
        </w:rPr>
      </w:pPr>
      <w:r w:rsidRPr="00D51107">
        <w:rPr>
          <w:rFonts w:asciiTheme="minorHAnsi" w:hAnsiTheme="minorHAnsi" w:cstheme="minorHAnsi"/>
          <w:b/>
          <w:sz w:val="20"/>
        </w:rPr>
        <w:t>cenę brutto</w:t>
      </w:r>
      <w:r w:rsidRPr="00D51107">
        <w:rPr>
          <w:rFonts w:asciiTheme="minorHAnsi" w:hAnsiTheme="minorHAnsi" w:cstheme="minorHAnsi"/>
          <w:sz w:val="20"/>
        </w:rPr>
        <w:t xml:space="preserve"> </w:t>
      </w:r>
      <w:r>
        <w:rPr>
          <w:rFonts w:asciiTheme="minorHAnsi" w:hAnsiTheme="minorHAnsi" w:cstheme="minorHAnsi"/>
          <w:b/>
          <w:sz w:val="20"/>
        </w:rPr>
        <w:t xml:space="preserve">łączna </w:t>
      </w:r>
      <w:r>
        <w:rPr>
          <w:rFonts w:asciiTheme="minorHAnsi" w:hAnsiTheme="minorHAnsi" w:cstheme="minorHAnsi"/>
          <w:sz w:val="20"/>
        </w:rPr>
        <w:t xml:space="preserve"> .........................</w:t>
      </w:r>
      <w:r w:rsidRPr="00D51107">
        <w:rPr>
          <w:rFonts w:asciiTheme="minorHAnsi" w:hAnsiTheme="minorHAnsi" w:cstheme="minorHAnsi"/>
          <w:sz w:val="20"/>
        </w:rPr>
        <w:t xml:space="preserve">..... </w:t>
      </w:r>
      <w:r w:rsidRPr="004462A9">
        <w:rPr>
          <w:rFonts w:asciiTheme="minorHAnsi" w:hAnsiTheme="minorHAnsi" w:cstheme="minorHAnsi"/>
          <w:b/>
          <w:sz w:val="20"/>
        </w:rPr>
        <w:t xml:space="preserve">zł </w:t>
      </w:r>
      <w:r>
        <w:rPr>
          <w:rFonts w:asciiTheme="minorHAnsi" w:hAnsiTheme="minorHAnsi" w:cstheme="minorHAnsi"/>
          <w:b/>
          <w:sz w:val="20"/>
        </w:rPr>
        <w:t>/</w:t>
      </w:r>
      <w:r>
        <w:rPr>
          <w:rFonts w:asciiTheme="minorHAnsi" w:hAnsiTheme="minorHAnsi" w:cstheme="minorHAnsi"/>
          <w:sz w:val="20"/>
        </w:rPr>
        <w:t xml:space="preserve">   </w:t>
      </w:r>
      <w:r w:rsidRPr="00D51107">
        <w:rPr>
          <w:rFonts w:asciiTheme="minorHAnsi" w:hAnsiTheme="minorHAnsi" w:cstheme="minorHAnsi"/>
          <w:sz w:val="20"/>
        </w:rPr>
        <w:t>(słownie ...........................</w:t>
      </w:r>
      <w:r>
        <w:rPr>
          <w:rFonts w:asciiTheme="minorHAnsi" w:hAnsiTheme="minorHAnsi" w:cstheme="minorHAnsi"/>
          <w:sz w:val="20"/>
        </w:rPr>
        <w:t>......</w:t>
      </w:r>
      <w:r w:rsidRPr="00D51107">
        <w:rPr>
          <w:rFonts w:asciiTheme="minorHAnsi" w:hAnsiTheme="minorHAnsi" w:cstheme="minorHAnsi"/>
          <w:sz w:val="20"/>
        </w:rPr>
        <w:t>...............................</w:t>
      </w:r>
      <w:r>
        <w:rPr>
          <w:rFonts w:asciiTheme="minorHAnsi" w:hAnsiTheme="minorHAnsi" w:cstheme="minorHAnsi"/>
          <w:sz w:val="20"/>
        </w:rPr>
        <w:t>.....</w:t>
      </w:r>
      <w:r w:rsidRPr="00D51107">
        <w:rPr>
          <w:rFonts w:asciiTheme="minorHAnsi" w:hAnsiTheme="minorHAnsi" w:cstheme="minorHAnsi"/>
          <w:sz w:val="20"/>
        </w:rPr>
        <w:t>....),</w:t>
      </w:r>
    </w:p>
    <w:p w14:paraId="705C7B4A" w14:textId="4CD64095" w:rsidR="00C86648" w:rsidRPr="0019145B" w:rsidRDefault="002D31F3" w:rsidP="008B405D">
      <w:pPr>
        <w:spacing w:before="120" w:after="120" w:line="24" w:lineRule="atLeast"/>
        <w:outlineLvl w:val="0"/>
        <w:rPr>
          <w:rFonts w:asciiTheme="minorHAnsi" w:hAnsiTheme="minorHAnsi" w:cstheme="minorHAnsi"/>
          <w:color w:val="E36C0A" w:themeColor="accent6" w:themeShade="BF"/>
          <w:sz w:val="20"/>
        </w:rPr>
      </w:pPr>
      <w:r w:rsidRPr="0019145B">
        <w:rPr>
          <w:rFonts w:asciiTheme="minorHAnsi" w:hAnsiTheme="minorHAnsi" w:cstheme="minorHAnsi"/>
          <w:b/>
          <w:color w:val="E36C0A" w:themeColor="accent6" w:themeShade="BF"/>
          <w:sz w:val="20"/>
        </w:rPr>
        <w:t xml:space="preserve">Ceny jednostkowe elementów zamówienia  </w:t>
      </w:r>
      <w:r w:rsidR="008B405D" w:rsidRPr="0019145B">
        <w:rPr>
          <w:rFonts w:asciiTheme="minorHAnsi" w:hAnsiTheme="minorHAnsi" w:cstheme="minorHAnsi"/>
          <w:b/>
          <w:color w:val="E36C0A" w:themeColor="accent6" w:themeShade="BF"/>
          <w:sz w:val="20"/>
        </w:rPr>
        <w:t xml:space="preserve">znajdują się </w:t>
      </w:r>
      <w:r w:rsidRPr="0019145B">
        <w:rPr>
          <w:rFonts w:asciiTheme="minorHAnsi" w:hAnsiTheme="minorHAnsi" w:cstheme="minorHAnsi"/>
          <w:b/>
          <w:color w:val="E36C0A" w:themeColor="accent6" w:themeShade="BF"/>
          <w:sz w:val="20"/>
        </w:rPr>
        <w:t>w ustrukturyzowanym formularzu ofertowym Systemu Zakupowego – którego wydruk/raport stanowi integralną część  Formularza ofertowego (stanowiącego załącznik nr 3 do SWZ</w:t>
      </w:r>
      <w:r w:rsidRPr="0019145B">
        <w:rPr>
          <w:rFonts w:asciiTheme="minorHAnsi" w:hAnsiTheme="minorHAnsi" w:cstheme="minorHAnsi"/>
          <w:color w:val="E36C0A" w:themeColor="accent6" w:themeShade="BF"/>
          <w:sz w:val="20"/>
        </w:rPr>
        <w:t>.)</w:t>
      </w:r>
    </w:p>
    <w:p w14:paraId="5278772F" w14:textId="77777777" w:rsidR="00AF52A2" w:rsidRPr="008B405D" w:rsidRDefault="00AF52A2" w:rsidP="008B405D">
      <w:pPr>
        <w:spacing w:before="120" w:after="120" w:line="24" w:lineRule="atLeast"/>
        <w:outlineLvl w:val="0"/>
        <w:rPr>
          <w:rFonts w:ascii="Calibri" w:hAnsi="Calibri" w:cs="Calibri"/>
          <w:sz w:val="2"/>
          <w:szCs w:val="2"/>
        </w:rPr>
      </w:pPr>
    </w:p>
    <w:p w14:paraId="7D4EB1AB" w14:textId="77777777" w:rsidR="0039799F" w:rsidRPr="0050155D" w:rsidRDefault="0039799F" w:rsidP="00AD0739">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 xml:space="preserve">Załącznikiem nr 10 do </w:t>
      </w:r>
      <w:r w:rsidR="00CA2635"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14:paraId="4BD6F774" w14:textId="58B23BDE" w:rsidR="00314F7F" w:rsidRPr="00771E1F" w:rsidRDefault="00375B8E" w:rsidP="00D92ED6">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t>Oświadczamy, iż n</w:t>
      </w:r>
      <w:r w:rsidR="00D408A4" w:rsidRPr="00771E1F">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771E1F" w:rsidRDefault="00375B8E" w:rsidP="00314F7F">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lastRenderedPageBreak/>
        <w:t xml:space="preserve">Ponadto,  </w:t>
      </w:r>
      <w:r w:rsidR="00D408A4" w:rsidRPr="00771E1F">
        <w:rPr>
          <w:rFonts w:asciiTheme="minorHAnsi" w:hAnsiTheme="minorHAnsi" w:cstheme="minorHAnsi"/>
          <w:b/>
          <w:sz w:val="20"/>
        </w:rPr>
        <w:t xml:space="preserve">Oświadczenie/a o braku podstaw do wykluczenia na postawie </w:t>
      </w:r>
      <w:r w:rsidR="00D408A4" w:rsidRPr="00771E1F">
        <w:rPr>
          <w:rFonts w:asciiTheme="minorHAnsi" w:hAnsiTheme="minorHAnsi" w:cstheme="minorHAnsi"/>
          <w:b/>
          <w:sz w:val="20"/>
          <w:lang w:eastAsia="pl-PL"/>
        </w:rPr>
        <w:t xml:space="preserve">przesłanek określonych w pkt. 1.1. </w:t>
      </w:r>
      <w:proofErr w:type="spellStart"/>
      <w:r w:rsidR="00D408A4" w:rsidRPr="00771E1F">
        <w:rPr>
          <w:rFonts w:asciiTheme="minorHAnsi" w:hAnsiTheme="minorHAnsi" w:cstheme="minorHAnsi"/>
          <w:b/>
          <w:sz w:val="20"/>
          <w:lang w:eastAsia="pl-PL"/>
        </w:rPr>
        <w:t>ppkt</w:t>
      </w:r>
      <w:proofErr w:type="spellEnd"/>
      <w:r w:rsidR="00D408A4" w:rsidRPr="00771E1F">
        <w:rPr>
          <w:rFonts w:asciiTheme="minorHAnsi" w:hAnsiTheme="minorHAnsi" w:cstheme="minorHAnsi"/>
          <w:b/>
          <w:sz w:val="20"/>
          <w:lang w:eastAsia="pl-PL"/>
        </w:rPr>
        <w:t xml:space="preserve"> 1)-4) Załącznika nr 2 do SWZ (zgodnie z pkt. 9.4.3.1-9.4.3.4 Procedury Zakupów PGE Dystrybucja S.A.) </w:t>
      </w:r>
      <w:r w:rsidR="00D408A4" w:rsidRPr="00771E1F">
        <w:rPr>
          <w:rFonts w:asciiTheme="minorHAnsi" w:hAnsiTheme="minorHAnsi" w:cstheme="minorHAnsi"/>
          <w:b/>
          <w:sz w:val="20"/>
          <w:u w:val="single"/>
          <w:lang w:eastAsia="pl-PL"/>
        </w:rPr>
        <w:t>składamy w odrębnym oświadczeniu</w:t>
      </w:r>
      <w:r w:rsidR="00D573FA" w:rsidRPr="00771E1F">
        <w:rPr>
          <w:u w:val="single"/>
        </w:rPr>
        <w:t xml:space="preserve"> </w:t>
      </w:r>
      <w:r w:rsidR="00D573FA" w:rsidRPr="00771E1F">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12" w:history="1">
        <w:r w:rsidRPr="00771E1F">
          <w:rPr>
            <w:rStyle w:val="Hipercze"/>
            <w:rFonts w:asciiTheme="minorHAnsi" w:eastAsiaTheme="majorEastAsia" w:hAnsiTheme="minorHAnsi" w:cstheme="minorHAnsi"/>
            <w:iCs/>
            <w:color w:val="auto"/>
            <w:sz w:val="20"/>
            <w:lang w:eastAsia="pl-PL"/>
          </w:rPr>
          <w:t>https://pgedystrybucja.pl/przetargi</w:t>
        </w:r>
      </w:hyperlink>
      <w:r w:rsidRPr="00771E1F">
        <w:rPr>
          <w:rFonts w:asciiTheme="minorHAnsi" w:hAnsiTheme="minorHAnsi" w:cstheme="minorHAnsi"/>
          <w:iCs/>
          <w:sz w:val="20"/>
          <w:lang w:eastAsia="pl-PL"/>
        </w:rPr>
        <w:t xml:space="preserve"> oraz:</w:t>
      </w:r>
    </w:p>
    <w:p w14:paraId="0CDDCAD2"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14:paraId="33BA939C" w14:textId="77777777" w:rsidR="00041684" w:rsidRPr="00771E1F" w:rsidRDefault="00041684" w:rsidP="00AD0739">
      <w:pPr>
        <w:pStyle w:val="Akapitzlist"/>
        <w:numPr>
          <w:ilvl w:val="0"/>
          <w:numId w:val="30"/>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771E1F" w:rsidRDefault="00041684" w:rsidP="00041684">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13" w:history="1">
        <w:r w:rsidRPr="00771E1F">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5DBBB9" w:rsidR="00DF7626" w:rsidRPr="00E6718A" w:rsidRDefault="00041684" w:rsidP="00E6718A">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32582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32582D"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771E1F"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771E1F" w:rsidRDefault="00475E6B" w:rsidP="00F7685C">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AD0739">
      <w:pPr>
        <w:pStyle w:val="Akapitzlist"/>
        <w:numPr>
          <w:ilvl w:val="0"/>
          <w:numId w:val="36"/>
        </w:numPr>
        <w:spacing w:before="60" w:after="60" w:line="240" w:lineRule="auto"/>
        <w:rPr>
          <w:rFonts w:asciiTheme="minorHAnsi" w:hAnsiTheme="minorHAnsi" w:cstheme="minorHAnsi"/>
          <w:vanish/>
          <w:sz w:val="20"/>
        </w:rPr>
      </w:pPr>
    </w:p>
    <w:p w14:paraId="1E9CD831" w14:textId="0E01A37F" w:rsidR="0039799F" w:rsidRPr="00D92ED6" w:rsidRDefault="0039799F" w:rsidP="00AD0739">
      <w:pPr>
        <w:pStyle w:val="Akapitzlist"/>
        <w:numPr>
          <w:ilvl w:val="0"/>
          <w:numId w:val="37"/>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D0739">
      <w:pPr>
        <w:pStyle w:val="Akapitzlist"/>
        <w:numPr>
          <w:ilvl w:val="0"/>
          <w:numId w:val="3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t>
      </w:r>
      <w:r w:rsidR="0039799F" w:rsidRPr="008655D5">
        <w:rPr>
          <w:rFonts w:asciiTheme="minorHAnsi" w:hAnsiTheme="minorHAnsi" w:cstheme="minorHAnsi"/>
          <w:sz w:val="20"/>
          <w:lang w:eastAsia="pl-PL"/>
        </w:rPr>
        <w:lastRenderedPageBreak/>
        <w:t xml:space="preserve">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32582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32582D"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AD0739">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771E1F"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14:paraId="0A67824F" w14:textId="799E5991" w:rsidR="006F35CA" w:rsidRPr="00771E1F"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w:t>
      </w:r>
      <w:r w:rsidR="00D408A4" w:rsidRPr="00771E1F">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56A342BA"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043AFF6" w14:textId="76A58D7A" w:rsidR="00315DC1" w:rsidRDefault="00315DC1" w:rsidP="0039799F">
      <w:pPr>
        <w:ind w:left="5398" w:right="68" w:hanging="153"/>
        <w:jc w:val="center"/>
        <w:rPr>
          <w:rFonts w:asciiTheme="minorHAnsi" w:hAnsiTheme="minorHAnsi" w:cstheme="minorHAnsi"/>
          <w:i/>
          <w:sz w:val="16"/>
          <w:szCs w:val="16"/>
        </w:rPr>
      </w:pPr>
    </w:p>
    <w:p w14:paraId="4831675F" w14:textId="5D86DD17" w:rsidR="0032582D" w:rsidRDefault="0032582D" w:rsidP="0039799F">
      <w:pPr>
        <w:ind w:left="5398" w:right="68" w:hanging="153"/>
        <w:jc w:val="center"/>
        <w:rPr>
          <w:rFonts w:asciiTheme="minorHAnsi" w:hAnsiTheme="minorHAnsi" w:cstheme="minorHAnsi"/>
          <w:i/>
          <w:sz w:val="16"/>
          <w:szCs w:val="16"/>
        </w:rPr>
      </w:pPr>
    </w:p>
    <w:p w14:paraId="19DC9A71" w14:textId="0F3DE949" w:rsidR="0032582D" w:rsidRDefault="0032582D" w:rsidP="0039799F">
      <w:pPr>
        <w:ind w:left="5398" w:right="68" w:hanging="153"/>
        <w:jc w:val="center"/>
        <w:rPr>
          <w:rFonts w:asciiTheme="minorHAnsi" w:hAnsiTheme="minorHAnsi" w:cstheme="minorHAnsi"/>
          <w:i/>
          <w:sz w:val="16"/>
          <w:szCs w:val="16"/>
        </w:rPr>
      </w:pPr>
    </w:p>
    <w:p w14:paraId="552B4EC4" w14:textId="408CD26F" w:rsidR="0032582D" w:rsidRDefault="0032582D" w:rsidP="0039799F">
      <w:pPr>
        <w:ind w:left="5398" w:right="68" w:hanging="153"/>
        <w:jc w:val="center"/>
        <w:rPr>
          <w:rFonts w:asciiTheme="minorHAnsi" w:hAnsiTheme="minorHAnsi" w:cstheme="minorHAnsi"/>
          <w:i/>
          <w:sz w:val="16"/>
          <w:szCs w:val="16"/>
        </w:rPr>
      </w:pPr>
    </w:p>
    <w:p w14:paraId="7571C21D" w14:textId="316FF7DD" w:rsidR="0032582D" w:rsidRDefault="0032582D" w:rsidP="0039799F">
      <w:pPr>
        <w:ind w:left="5398" w:right="68" w:hanging="153"/>
        <w:jc w:val="center"/>
        <w:rPr>
          <w:rFonts w:asciiTheme="minorHAnsi" w:hAnsiTheme="minorHAnsi" w:cstheme="minorHAnsi"/>
          <w:i/>
          <w:sz w:val="16"/>
          <w:szCs w:val="16"/>
        </w:rPr>
      </w:pPr>
    </w:p>
    <w:p w14:paraId="2F849E72" w14:textId="5DD7D891" w:rsidR="0032582D" w:rsidRDefault="0032582D" w:rsidP="0039799F">
      <w:pPr>
        <w:ind w:left="5398" w:right="68" w:hanging="153"/>
        <w:jc w:val="center"/>
        <w:rPr>
          <w:rFonts w:asciiTheme="minorHAnsi" w:hAnsiTheme="minorHAnsi" w:cstheme="minorHAnsi"/>
          <w:i/>
          <w:sz w:val="16"/>
          <w:szCs w:val="16"/>
        </w:rPr>
      </w:pPr>
    </w:p>
    <w:p w14:paraId="3C9C17D4" w14:textId="3EC1E0C8" w:rsidR="0032582D" w:rsidRDefault="0032582D" w:rsidP="0039799F">
      <w:pPr>
        <w:ind w:left="5398" w:right="68" w:hanging="153"/>
        <w:jc w:val="center"/>
        <w:rPr>
          <w:rFonts w:asciiTheme="minorHAnsi" w:hAnsiTheme="minorHAnsi" w:cstheme="minorHAnsi"/>
          <w:i/>
          <w:sz w:val="16"/>
          <w:szCs w:val="16"/>
        </w:rPr>
      </w:pPr>
    </w:p>
    <w:p w14:paraId="2ED9398A" w14:textId="1E7B858A" w:rsidR="0032582D" w:rsidRDefault="0032582D" w:rsidP="0039799F">
      <w:pPr>
        <w:ind w:left="5398" w:right="68" w:hanging="153"/>
        <w:jc w:val="center"/>
        <w:rPr>
          <w:rFonts w:asciiTheme="minorHAnsi" w:hAnsiTheme="minorHAnsi" w:cstheme="minorHAnsi"/>
          <w:i/>
          <w:sz w:val="16"/>
          <w:szCs w:val="16"/>
        </w:rPr>
      </w:pPr>
    </w:p>
    <w:p w14:paraId="03BED3BB" w14:textId="2C1B52D0" w:rsidR="0032582D" w:rsidRDefault="0032582D" w:rsidP="0039799F">
      <w:pPr>
        <w:ind w:left="5398" w:right="68" w:hanging="153"/>
        <w:jc w:val="center"/>
        <w:rPr>
          <w:rFonts w:asciiTheme="minorHAnsi" w:hAnsiTheme="minorHAnsi" w:cstheme="minorHAnsi"/>
          <w:i/>
          <w:sz w:val="16"/>
          <w:szCs w:val="16"/>
        </w:rPr>
      </w:pPr>
    </w:p>
    <w:p w14:paraId="2F44CD4E" w14:textId="77777777" w:rsidR="0032582D" w:rsidRDefault="0032582D"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7528400"/>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771E1F" w:rsidRDefault="002C11A2"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14:paraId="23626E83" w14:textId="4C708642" w:rsidR="002C11A2" w:rsidRPr="00771E1F" w:rsidRDefault="00375B8E" w:rsidP="002C11A2">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0854C45A" w:rsidR="005527AF" w:rsidRPr="006F35CA" w:rsidRDefault="005527AF" w:rsidP="00E6718A">
      <w:pPr>
        <w:pStyle w:val="Tekstpodstawowy"/>
        <w:rPr>
          <w:rFonts w:asciiTheme="minorHAnsi" w:hAnsiTheme="minorHAnsi" w:cstheme="minorHAnsi"/>
          <w:b/>
          <w:color w:val="17365D" w:themeColor="text2" w:themeShade="BF"/>
          <w:szCs w:val="22"/>
        </w:rPr>
      </w:pPr>
      <w:r w:rsidRPr="00181504">
        <w:rPr>
          <w:rFonts w:asciiTheme="minorHAnsi" w:hAnsiTheme="minorHAnsi"/>
          <w:bCs/>
          <w:iCs/>
          <w:sz w:val="20"/>
        </w:rPr>
        <w:t xml:space="preserve">My niżej podpisani, przystępując do postępowania </w:t>
      </w:r>
      <w:r w:rsidR="00E6718A">
        <w:rPr>
          <w:rFonts w:asciiTheme="minorHAnsi" w:hAnsiTheme="minorHAnsi"/>
          <w:bCs/>
          <w:iCs/>
          <w:sz w:val="20"/>
        </w:rPr>
        <w:t>zakupowego nr</w:t>
      </w:r>
      <w:r w:rsidR="006F35CA" w:rsidRPr="00E6718A">
        <w:rPr>
          <w:rFonts w:asciiTheme="minorHAnsi" w:hAnsiTheme="minorHAnsi" w:cstheme="minorHAnsi"/>
          <w:color w:val="17365D" w:themeColor="text2" w:themeShade="BF"/>
          <w:szCs w:val="22"/>
        </w:rPr>
        <w:t>:</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0D7A78">
            <w:rPr>
              <w:rFonts w:asciiTheme="minorHAnsi" w:hAnsiTheme="minorHAnsi" w:cstheme="minorHAnsi"/>
              <w:b/>
              <w:color w:val="17365D" w:themeColor="text2" w:themeShade="BF"/>
              <w:sz w:val="20"/>
            </w:rPr>
            <w:t>POST/DYS/OSK/LZA/02008/2025</w:t>
          </w:r>
        </w:sdtContent>
      </w:sdt>
      <w:r w:rsidR="006F35CA">
        <w:rPr>
          <w:rFonts w:asciiTheme="minorHAnsi" w:hAnsiTheme="minorHAnsi"/>
          <w:bCs/>
          <w:iCs/>
          <w:sz w:val="20"/>
        </w:rPr>
        <w:t xml:space="preserve"> </w:t>
      </w:r>
      <w:r>
        <w:rPr>
          <w:rFonts w:asciiTheme="minorHAnsi" w:hAnsiTheme="minorHAnsi"/>
          <w:bCs/>
          <w:iCs/>
          <w:sz w:val="20"/>
        </w:rPr>
        <w:t xml:space="preserve">prowadzonego w trybie przetargu nieograniczonego pn. </w:t>
      </w:r>
      <w:sdt>
        <w:sdtPr>
          <w:rPr>
            <w:rFonts w:asciiTheme="minorHAnsi" w:hAnsiTheme="minorHAnsi" w:cstheme="minorHAnsi"/>
            <w:b/>
            <w:color w:val="17365D" w:themeColor="text2" w:themeShade="BF"/>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0D7A78">
            <w:rPr>
              <w:rFonts w:asciiTheme="minorHAnsi" w:hAnsiTheme="minorHAnsi" w:cstheme="minorHAnsi"/>
              <w:b/>
              <w:color w:val="17365D" w:themeColor="text2" w:themeShade="BF"/>
              <w:szCs w:val="22"/>
            </w:rPr>
            <w:t>Usługa odczytów układów pomiarowo – rozliczeniowych dla grup taryfowych C1x i G1x w PGE Dystrybucja Oddział Skarżysko - Kamienna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6AA42F17"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OŚWIADCZENIA DOTYCZĄCE WYKONAWCY:</w:t>
      </w:r>
    </w:p>
    <w:p w14:paraId="37AF6B09" w14:textId="77777777" w:rsidR="002C11A2" w:rsidRPr="00771E1F" w:rsidRDefault="002C11A2" w:rsidP="00AD0739">
      <w:pPr>
        <w:numPr>
          <w:ilvl w:val="0"/>
          <w:numId w:val="35"/>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14:paraId="5FA9FE67" w14:textId="77777777" w:rsidR="002C11A2" w:rsidRPr="00771E1F" w:rsidRDefault="002C11A2" w:rsidP="00AD0739">
      <w:pPr>
        <w:numPr>
          <w:ilvl w:val="0"/>
          <w:numId w:val="35"/>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14:paraId="17918FDC" w14:textId="77777777" w:rsidR="002C11A2" w:rsidRPr="00771E1F" w:rsidRDefault="002C11A2" w:rsidP="002C11A2">
      <w:pPr>
        <w:rPr>
          <w:rFonts w:asciiTheme="minorHAnsi" w:hAnsiTheme="minorHAnsi" w:cstheme="minorHAnsi"/>
          <w:b/>
          <w:bCs/>
          <w:sz w:val="20"/>
        </w:rPr>
      </w:pPr>
    </w:p>
    <w:p w14:paraId="4648A79D"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14:paraId="6C5310D1"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14:paraId="49B91983"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 xml:space="preserve">(podać pełną nazwę/ firmę, adres, a także w zależności od podmiotu: NIP/ PESEL, KRS/ </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771E1F" w:rsidRDefault="002C11A2" w:rsidP="002C11A2">
      <w:pPr>
        <w:rPr>
          <w:rFonts w:asciiTheme="minorHAnsi" w:hAnsiTheme="minorHAnsi" w:cstheme="minorHAnsi"/>
          <w:sz w:val="20"/>
        </w:rPr>
      </w:pPr>
    </w:p>
    <w:p w14:paraId="7860245B"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14:paraId="1B5FA6EE"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14:paraId="3F93B348"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w:t>
      </w:r>
      <w:proofErr w:type="spellStart"/>
      <w:r w:rsidRPr="00771E1F">
        <w:rPr>
          <w:rFonts w:asciiTheme="minorHAnsi" w:hAnsiTheme="minorHAnsi" w:cstheme="minorHAnsi"/>
          <w:i/>
          <w:sz w:val="20"/>
        </w:rPr>
        <w:t>CEiDG</w:t>
      </w:r>
      <w:proofErr w:type="spellEnd"/>
      <w:r w:rsidRPr="00771E1F">
        <w:rPr>
          <w:rFonts w:asciiTheme="minorHAnsi" w:hAnsiTheme="minorHAnsi" w:cstheme="minorHAnsi"/>
          <w:i/>
          <w:sz w:val="20"/>
        </w:rPr>
        <w:t>)</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771E1F" w:rsidRDefault="002C11A2" w:rsidP="002C11A2">
      <w:pPr>
        <w:rPr>
          <w:rFonts w:asciiTheme="minorHAnsi" w:hAnsiTheme="minorHAnsi" w:cstheme="minorHAnsi"/>
          <w:i/>
          <w:sz w:val="20"/>
        </w:rPr>
      </w:pPr>
    </w:p>
    <w:p w14:paraId="75BB4598"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14:paraId="2C69CB2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771E1F" w:rsidRDefault="002C11A2" w:rsidP="002C11A2">
      <w:pPr>
        <w:rPr>
          <w:rFonts w:asciiTheme="minorHAnsi" w:hAnsiTheme="minorHAnsi" w:cstheme="minorHAnsi"/>
          <w:sz w:val="20"/>
        </w:rPr>
      </w:pPr>
    </w:p>
    <w:p w14:paraId="2FA1BEC4" w14:textId="77777777" w:rsidR="002C11A2" w:rsidRPr="00771E1F" w:rsidRDefault="002C11A2" w:rsidP="002C11A2">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14:paraId="6B2035C0"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1) .....................................................................................................................................................</w:t>
      </w:r>
    </w:p>
    <w:p w14:paraId="16CAE139"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771E1F" w:rsidRDefault="002C11A2" w:rsidP="002C11A2">
      <w:pPr>
        <w:rPr>
          <w:rFonts w:asciiTheme="minorHAnsi" w:hAnsiTheme="minorHAnsi" w:cstheme="minorHAnsi"/>
          <w:sz w:val="20"/>
        </w:rPr>
      </w:pPr>
      <w:r w:rsidRPr="00771E1F">
        <w:rPr>
          <w:rFonts w:asciiTheme="minorHAnsi" w:hAnsiTheme="minorHAnsi" w:cstheme="minorHAnsi"/>
          <w:sz w:val="20"/>
        </w:rPr>
        <w:t>2) .....................................................................................................................................................</w:t>
      </w:r>
    </w:p>
    <w:p w14:paraId="2489B5B5" w14:textId="77777777" w:rsidR="002C11A2" w:rsidRPr="00771E1F" w:rsidRDefault="002C11A2" w:rsidP="002C11A2">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Pr="00771E1F" w:rsidRDefault="005527AF" w:rsidP="005527AF">
      <w:pPr>
        <w:tabs>
          <w:tab w:val="left" w:pos="3555"/>
        </w:tabs>
        <w:spacing w:after="200" w:line="240" w:lineRule="auto"/>
        <w:rPr>
          <w:rFonts w:asciiTheme="minorHAnsi" w:hAnsiTheme="minorHAnsi" w:cs="Arial"/>
          <w:bCs/>
          <w:iCs/>
          <w:sz w:val="20"/>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3187EF87" w:rsidR="00106B0D" w:rsidRDefault="00106B0D" w:rsidP="0039799F">
      <w:pPr>
        <w:spacing w:after="160" w:line="240" w:lineRule="exact"/>
        <w:jc w:val="left"/>
        <w:rPr>
          <w:rFonts w:asciiTheme="minorHAnsi" w:hAnsiTheme="minorHAnsi" w:cstheme="minorHAnsi"/>
          <w:sz w:val="20"/>
        </w:rPr>
      </w:pPr>
    </w:p>
    <w:p w14:paraId="46FCD3A7" w14:textId="3564105C" w:rsidR="00FE1515" w:rsidRDefault="00FE1515" w:rsidP="0039799F">
      <w:pPr>
        <w:spacing w:after="160" w:line="240" w:lineRule="exact"/>
        <w:jc w:val="left"/>
        <w:rPr>
          <w:rFonts w:asciiTheme="minorHAnsi" w:hAnsiTheme="minorHAnsi" w:cstheme="minorHAnsi"/>
          <w:sz w:val="20"/>
        </w:rPr>
      </w:pPr>
    </w:p>
    <w:p w14:paraId="5AD4768E" w14:textId="73551584" w:rsidR="00FE1515" w:rsidRDefault="00FE1515" w:rsidP="0039799F">
      <w:pPr>
        <w:spacing w:after="160" w:line="240" w:lineRule="exact"/>
        <w:jc w:val="left"/>
        <w:rPr>
          <w:rFonts w:asciiTheme="minorHAnsi" w:hAnsiTheme="minorHAnsi" w:cstheme="minorHAnsi"/>
          <w:sz w:val="20"/>
        </w:rPr>
      </w:pPr>
    </w:p>
    <w:p w14:paraId="2227645D" w14:textId="77777777" w:rsidR="00FE1515" w:rsidRDefault="00FE1515"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3532E1B" w:rsidR="00106B0D" w:rsidRDefault="00106B0D" w:rsidP="0039799F">
      <w:pPr>
        <w:spacing w:after="160" w:line="240" w:lineRule="exact"/>
        <w:jc w:val="left"/>
        <w:rPr>
          <w:rFonts w:asciiTheme="minorHAnsi" w:hAnsiTheme="minorHAnsi" w:cstheme="minorHAnsi"/>
          <w:sz w:val="20"/>
        </w:rPr>
      </w:pPr>
    </w:p>
    <w:p w14:paraId="291C75E3" w14:textId="4D1251E5" w:rsidR="00E6718A" w:rsidRDefault="00E6718A" w:rsidP="0039799F">
      <w:pPr>
        <w:spacing w:after="160" w:line="240" w:lineRule="exact"/>
        <w:jc w:val="left"/>
        <w:rPr>
          <w:rFonts w:asciiTheme="minorHAnsi" w:hAnsiTheme="minorHAnsi" w:cstheme="minorHAnsi"/>
          <w:sz w:val="20"/>
        </w:rPr>
      </w:pPr>
    </w:p>
    <w:p w14:paraId="52DC96FB" w14:textId="25405863" w:rsidR="00E6718A" w:rsidRDefault="00E6718A" w:rsidP="0039799F">
      <w:pPr>
        <w:spacing w:after="160" w:line="240" w:lineRule="exact"/>
        <w:jc w:val="left"/>
        <w:rPr>
          <w:rFonts w:asciiTheme="minorHAnsi" w:hAnsiTheme="minorHAnsi" w:cstheme="minorHAnsi"/>
          <w:sz w:val="20"/>
        </w:rPr>
      </w:pPr>
    </w:p>
    <w:p w14:paraId="308BA57B" w14:textId="1E76FB13" w:rsidR="00E6718A" w:rsidRDefault="00E6718A" w:rsidP="0039799F">
      <w:pPr>
        <w:spacing w:after="160" w:line="240" w:lineRule="exact"/>
        <w:jc w:val="left"/>
        <w:rPr>
          <w:rFonts w:asciiTheme="minorHAnsi" w:hAnsiTheme="minorHAnsi" w:cstheme="minorHAnsi"/>
          <w:sz w:val="20"/>
        </w:rPr>
      </w:pPr>
    </w:p>
    <w:p w14:paraId="558AD6BA" w14:textId="208EC6EE" w:rsidR="00E6718A" w:rsidRDefault="00E6718A" w:rsidP="0039799F">
      <w:pPr>
        <w:spacing w:after="160" w:line="240" w:lineRule="exact"/>
        <w:jc w:val="left"/>
        <w:rPr>
          <w:rFonts w:asciiTheme="minorHAnsi" w:hAnsiTheme="minorHAnsi" w:cstheme="minorHAnsi"/>
          <w:sz w:val="20"/>
        </w:rPr>
      </w:pPr>
    </w:p>
    <w:p w14:paraId="207250BC" w14:textId="42A383FC" w:rsidR="00E6718A" w:rsidRDefault="00E6718A" w:rsidP="0039799F">
      <w:pPr>
        <w:spacing w:after="160" w:line="240" w:lineRule="exact"/>
        <w:jc w:val="left"/>
        <w:rPr>
          <w:rFonts w:asciiTheme="minorHAnsi" w:hAnsiTheme="minorHAnsi" w:cstheme="minorHAnsi"/>
          <w:sz w:val="20"/>
        </w:rPr>
      </w:pPr>
    </w:p>
    <w:p w14:paraId="160B4459" w14:textId="5CB3A84D" w:rsidR="00E6718A" w:rsidRDefault="00E6718A" w:rsidP="0039799F">
      <w:pPr>
        <w:spacing w:after="160" w:line="240" w:lineRule="exact"/>
        <w:jc w:val="left"/>
        <w:rPr>
          <w:rFonts w:asciiTheme="minorHAnsi" w:hAnsiTheme="minorHAnsi" w:cstheme="minorHAnsi"/>
          <w:sz w:val="20"/>
        </w:rPr>
      </w:pPr>
    </w:p>
    <w:p w14:paraId="70B8F042" w14:textId="56A80986" w:rsidR="00E6718A" w:rsidRDefault="00E6718A" w:rsidP="0039799F">
      <w:pPr>
        <w:spacing w:after="160" w:line="240" w:lineRule="exact"/>
        <w:jc w:val="left"/>
        <w:rPr>
          <w:rFonts w:asciiTheme="minorHAnsi" w:hAnsiTheme="minorHAnsi" w:cstheme="minorHAnsi"/>
          <w:sz w:val="20"/>
        </w:rPr>
      </w:pPr>
    </w:p>
    <w:p w14:paraId="5A0E41D0" w14:textId="793A1B28" w:rsidR="0092625B" w:rsidRPr="00AA75A7"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7528403"/>
      <w:bookmarkStart w:id="10" w:name="_GoBack"/>
      <w:bookmarkEnd w:id="10"/>
      <w:r w:rsidRPr="00AA75A7">
        <w:rPr>
          <w:rFonts w:cstheme="minorHAnsi"/>
          <w:sz w:val="20"/>
        </w:rPr>
        <w:lastRenderedPageBreak/>
        <w:t>ZAŁĄCZNIK NR 8 DO SWZ – WYKAZ OSÓB</w:t>
      </w:r>
      <w:bookmarkEnd w:id="9"/>
    </w:p>
    <w:p w14:paraId="6FFF9FC7" w14:textId="77777777" w:rsidR="0092625B" w:rsidRPr="00AA75A7"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AA75A7"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AA75A7" w:rsidRDefault="007B5834" w:rsidP="00217C80">
            <w:pPr>
              <w:ind w:right="28"/>
              <w:jc w:val="left"/>
              <w:rPr>
                <w:rFonts w:asciiTheme="minorHAnsi" w:hAnsiTheme="minorHAnsi" w:cstheme="minorHAnsi"/>
                <w:b/>
                <w:i/>
                <w:iCs/>
                <w:u w:val="single"/>
              </w:rPr>
            </w:pPr>
            <w:r w:rsidRPr="00AA75A7">
              <w:rPr>
                <w:rFonts w:asciiTheme="minorHAnsi" w:hAnsiTheme="minorHAnsi" w:cstheme="minorHAnsi"/>
                <w:b/>
                <w:i/>
                <w:iCs/>
                <w:u w:val="single"/>
              </w:rPr>
              <w:t>Wykonawca</w:t>
            </w:r>
          </w:p>
          <w:p w14:paraId="1B5858DB" w14:textId="77777777" w:rsidR="007B5834" w:rsidRPr="00AA75A7" w:rsidRDefault="007B5834" w:rsidP="00217C80">
            <w:pPr>
              <w:ind w:right="28"/>
              <w:jc w:val="left"/>
              <w:rPr>
                <w:rFonts w:asciiTheme="minorHAnsi" w:hAnsiTheme="minorHAnsi" w:cstheme="minorHAnsi"/>
              </w:rPr>
            </w:pPr>
          </w:p>
          <w:p w14:paraId="27558700" w14:textId="77777777" w:rsidR="007B5834" w:rsidRPr="00AA75A7" w:rsidRDefault="007B5834" w:rsidP="00217C80">
            <w:pPr>
              <w:ind w:right="28"/>
              <w:jc w:val="center"/>
              <w:rPr>
                <w:rFonts w:asciiTheme="minorHAnsi" w:hAnsiTheme="minorHAnsi" w:cstheme="minorHAnsi"/>
              </w:rPr>
            </w:pPr>
            <w:r w:rsidRPr="00AA75A7">
              <w:rPr>
                <w:rFonts w:asciiTheme="minorHAnsi" w:hAnsiTheme="minorHAnsi" w:cstheme="minorHAnsi"/>
              </w:rPr>
              <w:t>…………………………………………………</w:t>
            </w:r>
          </w:p>
          <w:p w14:paraId="1728E2BE" w14:textId="77777777" w:rsidR="007B5834" w:rsidRPr="00AA75A7" w:rsidRDefault="007B5834" w:rsidP="00217C80">
            <w:pPr>
              <w:ind w:right="28"/>
              <w:jc w:val="center"/>
              <w:rPr>
                <w:rFonts w:asciiTheme="minorHAnsi" w:hAnsiTheme="minorHAnsi" w:cstheme="minorHAnsi"/>
              </w:rPr>
            </w:pPr>
            <w:r w:rsidRPr="00AA75A7">
              <w:rPr>
                <w:rFonts w:asciiTheme="minorHAnsi" w:hAnsiTheme="minorHAnsi" w:cstheme="minorHAnsi"/>
              </w:rPr>
              <w:t>……………………………………………….</w:t>
            </w:r>
          </w:p>
          <w:p w14:paraId="168F6167" w14:textId="77777777" w:rsidR="007B5834" w:rsidRPr="00AA75A7" w:rsidRDefault="007B5834" w:rsidP="00217C80">
            <w:pPr>
              <w:ind w:right="28"/>
              <w:jc w:val="center"/>
              <w:rPr>
                <w:rFonts w:asciiTheme="minorHAnsi" w:hAnsiTheme="minorHAnsi" w:cstheme="minorHAnsi"/>
                <w:i/>
              </w:rPr>
            </w:pPr>
            <w:r w:rsidRPr="00AA75A7">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AA75A7" w:rsidRDefault="007B5834" w:rsidP="00217C80">
            <w:pPr>
              <w:spacing w:line="360" w:lineRule="auto"/>
              <w:rPr>
                <w:rFonts w:asciiTheme="minorHAnsi" w:eastAsiaTheme="majorEastAsia" w:hAnsiTheme="minorHAnsi" w:cstheme="minorHAnsi"/>
                <w:b/>
                <w:i/>
                <w:iCs/>
                <w:u w:val="single"/>
              </w:rPr>
            </w:pPr>
            <w:r w:rsidRPr="00AA75A7">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AA75A7" w:rsidRDefault="007B5834" w:rsidP="00217C80">
            <w:pPr>
              <w:spacing w:line="360" w:lineRule="auto"/>
              <w:rPr>
                <w:rFonts w:asciiTheme="minorHAnsi" w:eastAsiaTheme="majorEastAsia" w:hAnsiTheme="minorHAnsi" w:cstheme="minorHAnsi"/>
                <w:b/>
                <w:i/>
                <w:iCs/>
                <w:u w:val="single"/>
              </w:rPr>
            </w:pPr>
            <w:r w:rsidRPr="00AA75A7">
              <w:rPr>
                <w:rFonts w:asciiTheme="minorHAnsi" w:eastAsiaTheme="majorEastAsia" w:hAnsiTheme="minorHAnsi" w:cstheme="minorHAnsi"/>
                <w:b/>
                <w:i/>
                <w:iCs/>
                <w:u w:val="single"/>
              </w:rPr>
              <w:t xml:space="preserve">Zamawiający </w:t>
            </w:r>
          </w:p>
          <w:p w14:paraId="719214E4" w14:textId="77777777" w:rsidR="007B5834" w:rsidRPr="00AA75A7" w:rsidRDefault="007B5834" w:rsidP="00217C80">
            <w:pPr>
              <w:spacing w:line="240" w:lineRule="auto"/>
              <w:contextualSpacing/>
              <w:jc w:val="center"/>
              <w:rPr>
                <w:rFonts w:asciiTheme="minorHAnsi" w:eastAsia="Calibri" w:hAnsiTheme="minorHAnsi" w:cstheme="minorHAnsi"/>
                <w:b/>
                <w:sz w:val="20"/>
              </w:rPr>
            </w:pPr>
            <w:r w:rsidRPr="00AA75A7">
              <w:rPr>
                <w:rFonts w:asciiTheme="minorHAnsi" w:eastAsia="Calibri" w:hAnsiTheme="minorHAnsi" w:cstheme="minorHAnsi"/>
                <w:b/>
                <w:sz w:val="20"/>
              </w:rPr>
              <w:t>PGE Dystrybucja S.A.</w:t>
            </w:r>
          </w:p>
          <w:p w14:paraId="0C3862AC" w14:textId="77777777" w:rsidR="007B5834" w:rsidRPr="00AA75A7" w:rsidRDefault="007B5834" w:rsidP="00217C80">
            <w:pPr>
              <w:spacing w:before="120" w:after="120" w:line="240" w:lineRule="auto"/>
              <w:contextualSpacing/>
              <w:jc w:val="center"/>
              <w:rPr>
                <w:rFonts w:asciiTheme="minorHAnsi" w:eastAsia="Calibri" w:hAnsiTheme="minorHAnsi" w:cstheme="minorHAnsi"/>
                <w:sz w:val="20"/>
              </w:rPr>
            </w:pPr>
            <w:r w:rsidRPr="00AA75A7">
              <w:rPr>
                <w:rFonts w:asciiTheme="minorHAnsi" w:eastAsia="Calibri" w:hAnsiTheme="minorHAnsi" w:cstheme="minorHAnsi"/>
                <w:sz w:val="20"/>
              </w:rPr>
              <w:t>w imieniu i na rzecz której działa:</w:t>
            </w:r>
          </w:p>
          <w:p w14:paraId="6A2E0D11" w14:textId="77777777" w:rsidR="007B5834" w:rsidRPr="00AA75A7" w:rsidRDefault="007B5834" w:rsidP="00217C80">
            <w:pPr>
              <w:spacing w:line="240" w:lineRule="auto"/>
              <w:jc w:val="center"/>
              <w:rPr>
                <w:rFonts w:asciiTheme="minorHAnsi" w:eastAsiaTheme="majorEastAsia" w:hAnsiTheme="minorHAnsi" w:cstheme="minorHAnsi"/>
                <w:b/>
                <w:iCs/>
                <w:sz w:val="20"/>
              </w:rPr>
            </w:pPr>
            <w:r w:rsidRPr="00AA75A7">
              <w:rPr>
                <w:rFonts w:asciiTheme="minorHAnsi" w:eastAsiaTheme="majorEastAsia" w:hAnsiTheme="minorHAnsi" w:cstheme="minorHAnsi"/>
                <w:b/>
                <w:iCs/>
                <w:sz w:val="20"/>
              </w:rPr>
              <w:t>Dystrybucja S.A. Oddział</w:t>
            </w:r>
            <w:r w:rsidRPr="00AA75A7">
              <w:rPr>
                <w:rFonts w:asciiTheme="minorHAnsi" w:eastAsiaTheme="majorEastAsia" w:hAnsiTheme="minorHAnsi" w:cstheme="minorHAnsi"/>
                <w:b/>
                <w:iCs/>
                <w:sz w:val="20"/>
              </w:rPr>
              <w:br/>
              <w:t xml:space="preserve"> Skarżysko-Kamienna</w:t>
            </w:r>
          </w:p>
          <w:p w14:paraId="03B821F1" w14:textId="77777777" w:rsidR="007B5834" w:rsidRPr="00AA75A7" w:rsidRDefault="007B5834" w:rsidP="00217C80">
            <w:pPr>
              <w:spacing w:line="240" w:lineRule="auto"/>
              <w:jc w:val="center"/>
              <w:rPr>
                <w:rFonts w:asciiTheme="minorHAnsi" w:eastAsiaTheme="majorEastAsia" w:hAnsiTheme="minorHAnsi" w:cstheme="minorHAnsi"/>
                <w:b/>
                <w:iCs/>
                <w:sz w:val="20"/>
              </w:rPr>
            </w:pPr>
            <w:r w:rsidRPr="00AA75A7">
              <w:rPr>
                <w:rFonts w:asciiTheme="minorHAnsi" w:eastAsiaTheme="majorEastAsia" w:hAnsiTheme="minorHAnsi" w:cstheme="minorHAnsi"/>
                <w:b/>
                <w:iCs/>
                <w:sz w:val="20"/>
              </w:rPr>
              <w:t>Al. Marszałka J. Piłsudskiego 51</w:t>
            </w:r>
          </w:p>
          <w:p w14:paraId="49FAC915" w14:textId="77777777" w:rsidR="007B5834" w:rsidRPr="00AA75A7" w:rsidRDefault="007B5834" w:rsidP="00217C80">
            <w:pPr>
              <w:spacing w:before="120" w:after="120" w:line="240" w:lineRule="auto"/>
              <w:contextualSpacing/>
              <w:jc w:val="center"/>
              <w:rPr>
                <w:rFonts w:asciiTheme="minorHAnsi" w:eastAsia="Calibri" w:hAnsiTheme="minorHAnsi" w:cstheme="minorHAnsi"/>
                <w:color w:val="000000"/>
              </w:rPr>
            </w:pPr>
            <w:r w:rsidRPr="00AA75A7">
              <w:rPr>
                <w:rFonts w:asciiTheme="minorHAnsi" w:eastAsiaTheme="majorEastAsia" w:hAnsiTheme="minorHAnsi" w:cstheme="minorHAnsi"/>
                <w:b/>
                <w:iCs/>
                <w:sz w:val="20"/>
              </w:rPr>
              <w:t>26-110 Skarżysko-Kamienna</w:t>
            </w:r>
          </w:p>
        </w:tc>
      </w:tr>
    </w:tbl>
    <w:p w14:paraId="71B7EB50" w14:textId="77777777" w:rsidR="003335D1" w:rsidRDefault="003335D1" w:rsidP="0092625B">
      <w:pPr>
        <w:spacing w:before="120" w:line="276" w:lineRule="auto"/>
        <w:ind w:left="284"/>
        <w:contextualSpacing/>
        <w:jc w:val="center"/>
        <w:outlineLvl w:val="0"/>
        <w:rPr>
          <w:rFonts w:asciiTheme="minorHAnsi" w:hAnsiTheme="minorHAnsi" w:cstheme="minorHAnsi"/>
          <w:b/>
          <w:sz w:val="20"/>
        </w:rPr>
      </w:pPr>
    </w:p>
    <w:p w14:paraId="3FCB4C54" w14:textId="180ACF1B" w:rsidR="0092625B" w:rsidRPr="00AA75A7" w:rsidRDefault="0092625B" w:rsidP="0092625B">
      <w:pPr>
        <w:spacing w:before="120" w:line="276" w:lineRule="auto"/>
        <w:ind w:left="284"/>
        <w:contextualSpacing/>
        <w:jc w:val="center"/>
        <w:outlineLvl w:val="0"/>
        <w:rPr>
          <w:rFonts w:asciiTheme="minorHAnsi" w:hAnsiTheme="minorHAnsi" w:cstheme="minorHAnsi"/>
          <w:b/>
          <w:sz w:val="20"/>
        </w:rPr>
      </w:pPr>
      <w:r w:rsidRPr="00AA75A7">
        <w:rPr>
          <w:rFonts w:asciiTheme="minorHAnsi" w:hAnsiTheme="minorHAnsi" w:cstheme="minorHAnsi"/>
          <w:b/>
          <w:sz w:val="20"/>
        </w:rPr>
        <w:t>WYKAZ OSÓB</w:t>
      </w:r>
    </w:p>
    <w:p w14:paraId="1D425EC2" w14:textId="77777777" w:rsidR="0092625B" w:rsidRPr="00AA75A7" w:rsidRDefault="0092625B" w:rsidP="0092625B">
      <w:pPr>
        <w:spacing w:before="120" w:line="276" w:lineRule="auto"/>
        <w:ind w:left="284"/>
        <w:contextualSpacing/>
        <w:jc w:val="left"/>
        <w:outlineLvl w:val="0"/>
        <w:rPr>
          <w:rFonts w:asciiTheme="minorHAnsi" w:hAnsiTheme="minorHAnsi" w:cstheme="minorHAnsi"/>
          <w:b/>
          <w:sz w:val="20"/>
        </w:rPr>
      </w:pPr>
    </w:p>
    <w:p w14:paraId="1639EE34" w14:textId="13DE434D" w:rsidR="0092625B" w:rsidRPr="00AA75A7" w:rsidRDefault="0092625B" w:rsidP="006F35CA">
      <w:pPr>
        <w:pStyle w:val="Tekstpodstawowy"/>
        <w:rPr>
          <w:rFonts w:asciiTheme="minorHAnsi" w:hAnsiTheme="minorHAnsi" w:cstheme="minorHAnsi"/>
          <w:b/>
          <w:color w:val="17365D" w:themeColor="text2" w:themeShade="BF"/>
          <w:szCs w:val="22"/>
        </w:rPr>
      </w:pPr>
      <w:r w:rsidRPr="00AA75A7">
        <w:rPr>
          <w:rFonts w:asciiTheme="minorHAnsi" w:hAnsiTheme="minorHAnsi" w:cstheme="minorHAnsi"/>
          <w:sz w:val="20"/>
          <w:lang w:eastAsia="pl-PL"/>
        </w:rPr>
        <w:t xml:space="preserve">Składając Ofertę w postępowaniu zakupowym nr </w:t>
      </w:r>
      <w:r w:rsidR="006F35CA" w:rsidRPr="00AA75A7">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0D7A78" w:rsidRPr="00AA75A7">
            <w:rPr>
              <w:rFonts w:asciiTheme="minorHAnsi" w:hAnsiTheme="minorHAnsi" w:cstheme="minorHAnsi"/>
              <w:b/>
              <w:color w:val="17365D" w:themeColor="text2" w:themeShade="BF"/>
              <w:sz w:val="20"/>
            </w:rPr>
            <w:t>POST/DYS/OSK/LZA/02008/2025</w:t>
          </w:r>
        </w:sdtContent>
      </w:sdt>
      <w:r w:rsidRPr="00AA75A7">
        <w:rPr>
          <w:rFonts w:asciiTheme="minorHAnsi" w:hAnsiTheme="minorHAnsi" w:cstheme="minorHAnsi"/>
          <w:sz w:val="20"/>
          <w:lang w:eastAsia="pl-PL"/>
        </w:rPr>
        <w:t xml:space="preserve"> prowadzonym w trybie przetargu nieograniczonego pn</w:t>
      </w:r>
      <w:r w:rsidR="00B716E4" w:rsidRPr="00AA75A7">
        <w:rPr>
          <w:rFonts w:asciiTheme="minorHAnsi" w:hAnsiTheme="minorHAnsi" w:cstheme="minorHAnsi"/>
          <w:sz w:val="20"/>
          <w:lang w:eastAsia="pl-PL"/>
        </w:rPr>
        <w:t>.</w:t>
      </w:r>
      <w:r w:rsidR="00B716E4" w:rsidRPr="00AA75A7">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0D7A78" w:rsidRPr="00AA75A7">
            <w:rPr>
              <w:rFonts w:asciiTheme="minorHAnsi" w:hAnsiTheme="minorHAnsi" w:cstheme="minorHAnsi"/>
              <w:b/>
              <w:color w:val="17365D" w:themeColor="text2" w:themeShade="BF"/>
              <w:szCs w:val="22"/>
            </w:rPr>
            <w:t>Usługa odczytów układów pomiarowo – rozliczeniowych dla grup taryfowych C1x i G1x w PGE Dystrybucja Oddział Skarżysko - Kamienna</w:t>
          </w:r>
        </w:sdtContent>
      </w:sdt>
      <w:r w:rsidRPr="00AA75A7">
        <w:rPr>
          <w:rFonts w:asciiTheme="minorHAnsi" w:hAnsiTheme="minorHAnsi" w:cstheme="minorHAnsi"/>
          <w:sz w:val="20"/>
          <w:lang w:eastAsia="pl-PL"/>
        </w:rPr>
        <w:t>,</w:t>
      </w:r>
      <w:r w:rsidRPr="00AA75A7">
        <w:rPr>
          <w:rFonts w:asciiTheme="minorHAnsi" w:hAnsiTheme="minorHAnsi" w:cstheme="minorHAnsi"/>
          <w:b/>
          <w:sz w:val="20"/>
          <w:lang w:eastAsia="pl-PL"/>
        </w:rPr>
        <w:t xml:space="preserve"> oświadczamy</w:t>
      </w:r>
      <w:r w:rsidRPr="00AA75A7">
        <w:rPr>
          <w:rFonts w:asciiTheme="minorHAnsi" w:hAnsiTheme="minorHAnsi" w:cstheme="minorHAnsi"/>
          <w:sz w:val="20"/>
          <w:lang w:eastAsia="pl-PL"/>
        </w:rPr>
        <w:t>, że dysponujemy następującymi osobami zdolnymi do realizacji zadania zdolnymi do wykonana przedmiotu Zakupu:</w:t>
      </w:r>
    </w:p>
    <w:p w14:paraId="2A505CCF" w14:textId="30BB34DA" w:rsidR="005B051A" w:rsidRPr="005B051A" w:rsidRDefault="0092625B" w:rsidP="005B051A">
      <w:pPr>
        <w:widowControl w:val="0"/>
        <w:snapToGrid w:val="0"/>
        <w:spacing w:line="240" w:lineRule="auto"/>
        <w:ind w:left="170" w:right="170"/>
        <w:rPr>
          <w:rFonts w:asciiTheme="minorHAnsi" w:hAnsiTheme="minorHAnsi" w:cstheme="minorHAnsi"/>
          <w:sz w:val="20"/>
          <w:lang w:eastAsia="pl-PL"/>
        </w:rPr>
      </w:pPr>
      <w:r w:rsidRPr="00AA75A7">
        <w:rPr>
          <w:rFonts w:asciiTheme="minorHAnsi" w:hAnsiTheme="minorHAnsi" w:cstheme="minorHAnsi"/>
          <w:sz w:val="20"/>
          <w:lang w:eastAsia="pl-PL"/>
        </w:rPr>
        <w:t>[</w:t>
      </w:r>
      <w:r w:rsidRPr="00AA75A7">
        <w:rPr>
          <w:rFonts w:asciiTheme="minorHAnsi" w:hAnsiTheme="minorHAnsi" w:cstheme="minorHAnsi"/>
          <w:sz w:val="20"/>
        </w:rPr>
        <w:t>tabelę dostosować każdorazowo do wymagań wskazanych w SWZ</w:t>
      </w:r>
      <w:r w:rsidR="005B051A">
        <w:rPr>
          <w:rFonts w:asciiTheme="minorHAnsi" w:hAnsiTheme="minorHAnsi" w:cstheme="minorHAnsi"/>
          <w:sz w:val="20"/>
          <w:lang w:eastAsia="pl-PL"/>
        </w:rPr>
        <w:t>]</w:t>
      </w:r>
    </w:p>
    <w:p w14:paraId="32D5B61B" w14:textId="77777777" w:rsidR="005B051A" w:rsidRPr="00AA75A7" w:rsidRDefault="005B051A" w:rsidP="0092625B">
      <w:pPr>
        <w:widowControl w:val="0"/>
        <w:snapToGrid w:val="0"/>
        <w:spacing w:line="240" w:lineRule="auto"/>
        <w:ind w:left="170" w:right="170"/>
        <w:rPr>
          <w:rFonts w:asciiTheme="minorHAnsi" w:hAnsiTheme="minorHAnsi" w:cstheme="minorHAnsi"/>
          <w:color w:val="FF0000"/>
          <w:sz w:val="20"/>
          <w:lang w:eastAsia="pl-PL"/>
        </w:rPr>
      </w:pPr>
    </w:p>
    <w:tbl>
      <w:tblPr>
        <w:tblStyle w:val="Tabela-Siatka"/>
        <w:tblpPr w:leftFromText="141" w:rightFromText="141" w:vertAnchor="text" w:horzAnchor="margin" w:tblpY="-10"/>
        <w:tblW w:w="9067" w:type="dxa"/>
        <w:tblLook w:val="04A0" w:firstRow="1" w:lastRow="0" w:firstColumn="1" w:lastColumn="0" w:noHBand="0" w:noVBand="1"/>
      </w:tblPr>
      <w:tblGrid>
        <w:gridCol w:w="704"/>
        <w:gridCol w:w="2835"/>
        <w:gridCol w:w="1843"/>
        <w:gridCol w:w="2268"/>
        <w:gridCol w:w="1417"/>
      </w:tblGrid>
      <w:tr w:rsidR="005B051A" w14:paraId="0763A306" w14:textId="77777777" w:rsidTr="005B051A">
        <w:tc>
          <w:tcPr>
            <w:tcW w:w="704" w:type="dxa"/>
          </w:tcPr>
          <w:p w14:paraId="3CEEBA5A" w14:textId="46D89EAA" w:rsidR="005B051A" w:rsidRPr="005B051A" w:rsidRDefault="005B051A" w:rsidP="005B051A">
            <w:pPr>
              <w:spacing w:after="80" w:line="240" w:lineRule="exact"/>
              <w:ind w:right="-244"/>
              <w:jc w:val="center"/>
              <w:rPr>
                <w:rFonts w:asciiTheme="minorHAnsi" w:hAnsiTheme="minorHAnsi" w:cstheme="minorHAnsi"/>
                <w:b/>
                <w:sz w:val="20"/>
              </w:rPr>
            </w:pPr>
            <w:r w:rsidRPr="005B051A">
              <w:rPr>
                <w:rFonts w:asciiTheme="minorHAnsi" w:hAnsiTheme="minorHAnsi" w:cstheme="minorHAnsi"/>
                <w:b/>
                <w:sz w:val="20"/>
              </w:rPr>
              <w:t>L.p.</w:t>
            </w:r>
          </w:p>
        </w:tc>
        <w:tc>
          <w:tcPr>
            <w:tcW w:w="2835" w:type="dxa"/>
          </w:tcPr>
          <w:p w14:paraId="2D6FE8D6" w14:textId="5CEB069D" w:rsidR="005B051A" w:rsidRPr="005B051A" w:rsidRDefault="005B051A" w:rsidP="005B051A">
            <w:pPr>
              <w:spacing w:after="80" w:line="240" w:lineRule="exact"/>
              <w:ind w:right="172"/>
              <w:jc w:val="center"/>
              <w:rPr>
                <w:rFonts w:asciiTheme="minorHAnsi" w:hAnsiTheme="minorHAnsi" w:cstheme="minorHAnsi"/>
                <w:b/>
                <w:sz w:val="20"/>
              </w:rPr>
            </w:pPr>
            <w:r w:rsidRPr="005B051A">
              <w:rPr>
                <w:rFonts w:asciiTheme="minorHAnsi" w:hAnsiTheme="minorHAnsi" w:cstheme="minorHAnsi"/>
                <w:b/>
                <w:sz w:val="20"/>
              </w:rPr>
              <w:t>Imię i Nazwisko</w:t>
            </w:r>
          </w:p>
        </w:tc>
        <w:tc>
          <w:tcPr>
            <w:tcW w:w="1843" w:type="dxa"/>
          </w:tcPr>
          <w:p w14:paraId="394420ED" w14:textId="6C84A5D9" w:rsidR="005B051A" w:rsidRPr="005B051A" w:rsidRDefault="005B051A" w:rsidP="005B051A">
            <w:pPr>
              <w:spacing w:after="80" w:line="240" w:lineRule="exact"/>
              <w:ind w:right="31"/>
              <w:jc w:val="center"/>
              <w:rPr>
                <w:rFonts w:asciiTheme="minorHAnsi" w:hAnsiTheme="minorHAnsi" w:cstheme="minorHAnsi"/>
                <w:b/>
                <w:sz w:val="20"/>
              </w:rPr>
            </w:pPr>
            <w:r w:rsidRPr="005B051A">
              <w:rPr>
                <w:rFonts w:asciiTheme="minorHAnsi" w:hAnsiTheme="minorHAnsi" w:cstheme="minorHAnsi"/>
                <w:b/>
                <w:sz w:val="20"/>
              </w:rPr>
              <w:t>Nr świadectwa</w:t>
            </w:r>
          </w:p>
        </w:tc>
        <w:tc>
          <w:tcPr>
            <w:tcW w:w="2268" w:type="dxa"/>
          </w:tcPr>
          <w:p w14:paraId="6DF01842" w14:textId="16578D7C" w:rsidR="005B051A" w:rsidRPr="005B051A" w:rsidRDefault="005B051A" w:rsidP="005B051A">
            <w:pPr>
              <w:spacing w:after="80" w:line="240" w:lineRule="exact"/>
              <w:ind w:right="316"/>
              <w:jc w:val="center"/>
              <w:rPr>
                <w:rFonts w:asciiTheme="minorHAnsi" w:hAnsiTheme="minorHAnsi" w:cstheme="minorHAnsi"/>
                <w:b/>
                <w:sz w:val="20"/>
              </w:rPr>
            </w:pPr>
            <w:r w:rsidRPr="005B051A">
              <w:rPr>
                <w:rFonts w:asciiTheme="minorHAnsi" w:hAnsiTheme="minorHAnsi" w:cstheme="minorHAnsi"/>
                <w:b/>
                <w:sz w:val="20"/>
              </w:rPr>
              <w:t>Nazwa podmiotu</w:t>
            </w:r>
          </w:p>
          <w:p w14:paraId="05AFED02" w14:textId="3FA9BE23" w:rsidR="005B051A" w:rsidRPr="005B051A" w:rsidRDefault="005B051A" w:rsidP="005B051A">
            <w:pPr>
              <w:spacing w:after="80" w:line="240" w:lineRule="exact"/>
              <w:jc w:val="center"/>
              <w:rPr>
                <w:rFonts w:asciiTheme="minorHAnsi" w:hAnsiTheme="minorHAnsi" w:cstheme="minorHAnsi"/>
                <w:b/>
                <w:sz w:val="20"/>
              </w:rPr>
            </w:pPr>
            <w:r w:rsidRPr="005B051A">
              <w:rPr>
                <w:rFonts w:asciiTheme="minorHAnsi" w:hAnsiTheme="minorHAnsi" w:cstheme="minorHAnsi"/>
                <w:b/>
                <w:sz w:val="20"/>
              </w:rPr>
              <w:t>wydającego świadectwo</w:t>
            </w:r>
          </w:p>
        </w:tc>
        <w:tc>
          <w:tcPr>
            <w:tcW w:w="1417" w:type="dxa"/>
          </w:tcPr>
          <w:p w14:paraId="49240F16" w14:textId="7163D954" w:rsidR="005B051A" w:rsidRPr="005B051A" w:rsidRDefault="005B051A" w:rsidP="005B051A">
            <w:pPr>
              <w:spacing w:after="80" w:line="240" w:lineRule="exact"/>
              <w:ind w:right="35"/>
              <w:jc w:val="center"/>
              <w:rPr>
                <w:rFonts w:asciiTheme="minorHAnsi" w:hAnsiTheme="minorHAnsi" w:cstheme="minorHAnsi"/>
                <w:b/>
                <w:sz w:val="20"/>
              </w:rPr>
            </w:pPr>
            <w:r w:rsidRPr="005B051A">
              <w:rPr>
                <w:rFonts w:asciiTheme="minorHAnsi" w:hAnsiTheme="minorHAnsi" w:cstheme="minorHAnsi"/>
                <w:b/>
                <w:sz w:val="20"/>
              </w:rPr>
              <w:t>Okres ważności uprawnień</w:t>
            </w:r>
          </w:p>
        </w:tc>
      </w:tr>
      <w:tr w:rsidR="005B051A" w14:paraId="566BF9EC" w14:textId="77777777" w:rsidTr="005B051A">
        <w:tc>
          <w:tcPr>
            <w:tcW w:w="704" w:type="dxa"/>
          </w:tcPr>
          <w:p w14:paraId="1471E377" w14:textId="77777777" w:rsidR="005B051A" w:rsidRDefault="005B051A" w:rsidP="005B051A">
            <w:pPr>
              <w:spacing w:after="80" w:line="240" w:lineRule="exact"/>
              <w:ind w:right="-244"/>
              <w:rPr>
                <w:rFonts w:asciiTheme="minorHAnsi" w:hAnsiTheme="minorHAnsi" w:cstheme="minorHAnsi"/>
                <w:sz w:val="20"/>
              </w:rPr>
            </w:pPr>
          </w:p>
        </w:tc>
        <w:tc>
          <w:tcPr>
            <w:tcW w:w="2835" w:type="dxa"/>
          </w:tcPr>
          <w:p w14:paraId="70300E3D" w14:textId="77777777" w:rsidR="005B051A" w:rsidRDefault="005B051A" w:rsidP="005B051A">
            <w:pPr>
              <w:spacing w:after="80" w:line="240" w:lineRule="exact"/>
              <w:ind w:right="-993"/>
              <w:rPr>
                <w:rFonts w:asciiTheme="minorHAnsi" w:hAnsiTheme="minorHAnsi" w:cstheme="minorHAnsi"/>
                <w:sz w:val="20"/>
              </w:rPr>
            </w:pPr>
          </w:p>
        </w:tc>
        <w:tc>
          <w:tcPr>
            <w:tcW w:w="1843" w:type="dxa"/>
          </w:tcPr>
          <w:p w14:paraId="7E9F3B55" w14:textId="77777777" w:rsidR="005B051A" w:rsidRDefault="005B051A" w:rsidP="005B051A">
            <w:pPr>
              <w:spacing w:after="80" w:line="240" w:lineRule="exact"/>
              <w:ind w:right="-993"/>
              <w:rPr>
                <w:rFonts w:asciiTheme="minorHAnsi" w:hAnsiTheme="minorHAnsi" w:cstheme="minorHAnsi"/>
                <w:sz w:val="20"/>
              </w:rPr>
            </w:pPr>
          </w:p>
        </w:tc>
        <w:tc>
          <w:tcPr>
            <w:tcW w:w="2268" w:type="dxa"/>
          </w:tcPr>
          <w:p w14:paraId="3DB431C7" w14:textId="77777777" w:rsidR="005B051A" w:rsidRDefault="005B051A" w:rsidP="005B051A">
            <w:pPr>
              <w:spacing w:after="80" w:line="240" w:lineRule="exact"/>
              <w:ind w:right="-993"/>
              <w:rPr>
                <w:rFonts w:asciiTheme="minorHAnsi" w:hAnsiTheme="minorHAnsi" w:cstheme="minorHAnsi"/>
                <w:sz w:val="20"/>
              </w:rPr>
            </w:pPr>
          </w:p>
        </w:tc>
        <w:tc>
          <w:tcPr>
            <w:tcW w:w="1417" w:type="dxa"/>
          </w:tcPr>
          <w:p w14:paraId="44E6698C" w14:textId="77777777" w:rsidR="005B051A" w:rsidRDefault="005B051A" w:rsidP="005B051A">
            <w:pPr>
              <w:spacing w:after="80" w:line="240" w:lineRule="exact"/>
              <w:ind w:right="-993"/>
              <w:rPr>
                <w:rFonts w:asciiTheme="minorHAnsi" w:hAnsiTheme="minorHAnsi" w:cstheme="minorHAnsi"/>
                <w:sz w:val="20"/>
              </w:rPr>
            </w:pPr>
          </w:p>
        </w:tc>
      </w:tr>
      <w:tr w:rsidR="005B051A" w14:paraId="14C38515" w14:textId="77777777" w:rsidTr="005B051A">
        <w:tc>
          <w:tcPr>
            <w:tcW w:w="704" w:type="dxa"/>
          </w:tcPr>
          <w:p w14:paraId="075FB951" w14:textId="77777777" w:rsidR="005B051A" w:rsidRDefault="005B051A" w:rsidP="005B051A">
            <w:pPr>
              <w:spacing w:after="80" w:line="240" w:lineRule="exact"/>
              <w:ind w:right="-244"/>
              <w:rPr>
                <w:rFonts w:asciiTheme="minorHAnsi" w:hAnsiTheme="minorHAnsi" w:cstheme="minorHAnsi"/>
                <w:sz w:val="20"/>
              </w:rPr>
            </w:pPr>
          </w:p>
        </w:tc>
        <w:tc>
          <w:tcPr>
            <w:tcW w:w="2835" w:type="dxa"/>
          </w:tcPr>
          <w:p w14:paraId="7E54FF16" w14:textId="77777777" w:rsidR="005B051A" w:rsidRDefault="005B051A" w:rsidP="005B051A">
            <w:pPr>
              <w:spacing w:after="80" w:line="240" w:lineRule="exact"/>
              <w:ind w:right="-993"/>
              <w:rPr>
                <w:rFonts w:asciiTheme="minorHAnsi" w:hAnsiTheme="minorHAnsi" w:cstheme="minorHAnsi"/>
                <w:sz w:val="20"/>
              </w:rPr>
            </w:pPr>
          </w:p>
        </w:tc>
        <w:tc>
          <w:tcPr>
            <w:tcW w:w="1843" w:type="dxa"/>
          </w:tcPr>
          <w:p w14:paraId="1DCAE4B5" w14:textId="77777777" w:rsidR="005B051A" w:rsidRDefault="005B051A" w:rsidP="005B051A">
            <w:pPr>
              <w:spacing w:after="80" w:line="240" w:lineRule="exact"/>
              <w:ind w:right="-993"/>
              <w:rPr>
                <w:rFonts w:asciiTheme="minorHAnsi" w:hAnsiTheme="minorHAnsi" w:cstheme="minorHAnsi"/>
                <w:sz w:val="20"/>
              </w:rPr>
            </w:pPr>
          </w:p>
        </w:tc>
        <w:tc>
          <w:tcPr>
            <w:tcW w:w="2268" w:type="dxa"/>
          </w:tcPr>
          <w:p w14:paraId="0BB4B505" w14:textId="77777777" w:rsidR="005B051A" w:rsidRDefault="005B051A" w:rsidP="005B051A">
            <w:pPr>
              <w:spacing w:after="80" w:line="240" w:lineRule="exact"/>
              <w:ind w:right="-993"/>
              <w:rPr>
                <w:rFonts w:asciiTheme="minorHAnsi" w:hAnsiTheme="minorHAnsi" w:cstheme="minorHAnsi"/>
                <w:sz w:val="20"/>
              </w:rPr>
            </w:pPr>
          </w:p>
        </w:tc>
        <w:tc>
          <w:tcPr>
            <w:tcW w:w="1417" w:type="dxa"/>
          </w:tcPr>
          <w:p w14:paraId="2E913C50" w14:textId="77777777" w:rsidR="005B051A" w:rsidRDefault="005B051A" w:rsidP="005B051A">
            <w:pPr>
              <w:spacing w:after="80" w:line="240" w:lineRule="exact"/>
              <w:ind w:right="-993"/>
              <w:rPr>
                <w:rFonts w:asciiTheme="minorHAnsi" w:hAnsiTheme="minorHAnsi" w:cstheme="minorHAnsi"/>
                <w:sz w:val="20"/>
              </w:rPr>
            </w:pPr>
          </w:p>
        </w:tc>
      </w:tr>
      <w:tr w:rsidR="005B051A" w14:paraId="0309E356" w14:textId="77777777" w:rsidTr="005B051A">
        <w:tc>
          <w:tcPr>
            <w:tcW w:w="704" w:type="dxa"/>
          </w:tcPr>
          <w:p w14:paraId="2BD53D10" w14:textId="77777777" w:rsidR="005B051A" w:rsidRDefault="005B051A" w:rsidP="005B051A">
            <w:pPr>
              <w:spacing w:after="80" w:line="240" w:lineRule="exact"/>
              <w:ind w:right="-244"/>
              <w:rPr>
                <w:rFonts w:asciiTheme="minorHAnsi" w:hAnsiTheme="minorHAnsi" w:cstheme="minorHAnsi"/>
                <w:sz w:val="20"/>
              </w:rPr>
            </w:pPr>
          </w:p>
        </w:tc>
        <w:tc>
          <w:tcPr>
            <w:tcW w:w="2835" w:type="dxa"/>
          </w:tcPr>
          <w:p w14:paraId="2E945EC3" w14:textId="77777777" w:rsidR="005B051A" w:rsidRDefault="005B051A" w:rsidP="005B051A">
            <w:pPr>
              <w:spacing w:after="80" w:line="240" w:lineRule="exact"/>
              <w:ind w:right="-993"/>
              <w:rPr>
                <w:rFonts w:asciiTheme="minorHAnsi" w:hAnsiTheme="minorHAnsi" w:cstheme="minorHAnsi"/>
                <w:sz w:val="20"/>
              </w:rPr>
            </w:pPr>
          </w:p>
        </w:tc>
        <w:tc>
          <w:tcPr>
            <w:tcW w:w="1843" w:type="dxa"/>
          </w:tcPr>
          <w:p w14:paraId="0D04316A" w14:textId="77777777" w:rsidR="005B051A" w:rsidRDefault="005B051A" w:rsidP="005B051A">
            <w:pPr>
              <w:spacing w:after="80" w:line="240" w:lineRule="exact"/>
              <w:ind w:right="-993"/>
              <w:rPr>
                <w:rFonts w:asciiTheme="minorHAnsi" w:hAnsiTheme="minorHAnsi" w:cstheme="minorHAnsi"/>
                <w:sz w:val="20"/>
              </w:rPr>
            </w:pPr>
          </w:p>
        </w:tc>
        <w:tc>
          <w:tcPr>
            <w:tcW w:w="2268" w:type="dxa"/>
          </w:tcPr>
          <w:p w14:paraId="74E8696D" w14:textId="77777777" w:rsidR="005B051A" w:rsidRDefault="005B051A" w:rsidP="005B051A">
            <w:pPr>
              <w:spacing w:after="80" w:line="240" w:lineRule="exact"/>
              <w:ind w:right="-993"/>
              <w:rPr>
                <w:rFonts w:asciiTheme="minorHAnsi" w:hAnsiTheme="minorHAnsi" w:cstheme="minorHAnsi"/>
                <w:sz w:val="20"/>
              </w:rPr>
            </w:pPr>
          </w:p>
        </w:tc>
        <w:tc>
          <w:tcPr>
            <w:tcW w:w="1417" w:type="dxa"/>
          </w:tcPr>
          <w:p w14:paraId="1321641A" w14:textId="77777777" w:rsidR="005B051A" w:rsidRDefault="005B051A" w:rsidP="005B051A">
            <w:pPr>
              <w:spacing w:after="80" w:line="240" w:lineRule="exact"/>
              <w:ind w:right="-993"/>
              <w:rPr>
                <w:rFonts w:asciiTheme="minorHAnsi" w:hAnsiTheme="minorHAnsi" w:cstheme="minorHAnsi"/>
                <w:sz w:val="20"/>
              </w:rPr>
            </w:pPr>
          </w:p>
        </w:tc>
      </w:tr>
      <w:tr w:rsidR="005B051A" w14:paraId="190B05C6" w14:textId="77777777" w:rsidTr="005B051A">
        <w:tc>
          <w:tcPr>
            <w:tcW w:w="704" w:type="dxa"/>
          </w:tcPr>
          <w:p w14:paraId="2D62FBF6" w14:textId="77777777" w:rsidR="005B051A" w:rsidRDefault="005B051A" w:rsidP="005B051A">
            <w:pPr>
              <w:spacing w:after="80" w:line="240" w:lineRule="exact"/>
              <w:ind w:right="-244"/>
              <w:rPr>
                <w:rFonts w:asciiTheme="minorHAnsi" w:hAnsiTheme="minorHAnsi" w:cstheme="minorHAnsi"/>
                <w:sz w:val="20"/>
              </w:rPr>
            </w:pPr>
          </w:p>
        </w:tc>
        <w:tc>
          <w:tcPr>
            <w:tcW w:w="2835" w:type="dxa"/>
          </w:tcPr>
          <w:p w14:paraId="4968DC2B" w14:textId="77777777" w:rsidR="005B051A" w:rsidRDefault="005B051A" w:rsidP="005B051A">
            <w:pPr>
              <w:spacing w:after="80" w:line="240" w:lineRule="exact"/>
              <w:ind w:right="-993"/>
              <w:rPr>
                <w:rFonts w:asciiTheme="minorHAnsi" w:hAnsiTheme="minorHAnsi" w:cstheme="minorHAnsi"/>
                <w:sz w:val="20"/>
              </w:rPr>
            </w:pPr>
          </w:p>
        </w:tc>
        <w:tc>
          <w:tcPr>
            <w:tcW w:w="1843" w:type="dxa"/>
          </w:tcPr>
          <w:p w14:paraId="56D33942" w14:textId="77777777" w:rsidR="005B051A" w:rsidRDefault="005B051A" w:rsidP="005B051A">
            <w:pPr>
              <w:spacing w:after="80" w:line="240" w:lineRule="exact"/>
              <w:ind w:right="-993"/>
              <w:rPr>
                <w:rFonts w:asciiTheme="minorHAnsi" w:hAnsiTheme="minorHAnsi" w:cstheme="minorHAnsi"/>
                <w:sz w:val="20"/>
              </w:rPr>
            </w:pPr>
          </w:p>
        </w:tc>
        <w:tc>
          <w:tcPr>
            <w:tcW w:w="2268" w:type="dxa"/>
          </w:tcPr>
          <w:p w14:paraId="00487870" w14:textId="77777777" w:rsidR="005B051A" w:rsidRDefault="005B051A" w:rsidP="005B051A">
            <w:pPr>
              <w:spacing w:after="80" w:line="240" w:lineRule="exact"/>
              <w:ind w:right="-993"/>
              <w:rPr>
                <w:rFonts w:asciiTheme="minorHAnsi" w:hAnsiTheme="minorHAnsi" w:cstheme="minorHAnsi"/>
                <w:sz w:val="20"/>
              </w:rPr>
            </w:pPr>
          </w:p>
        </w:tc>
        <w:tc>
          <w:tcPr>
            <w:tcW w:w="1417" w:type="dxa"/>
          </w:tcPr>
          <w:p w14:paraId="774123E5" w14:textId="77777777" w:rsidR="005B051A" w:rsidRDefault="005B051A" w:rsidP="005B051A">
            <w:pPr>
              <w:spacing w:after="80" w:line="240" w:lineRule="exact"/>
              <w:ind w:right="-993"/>
              <w:rPr>
                <w:rFonts w:asciiTheme="minorHAnsi" w:hAnsiTheme="minorHAnsi" w:cstheme="minorHAnsi"/>
                <w:sz w:val="20"/>
              </w:rPr>
            </w:pPr>
          </w:p>
        </w:tc>
      </w:tr>
    </w:tbl>
    <w:p w14:paraId="69EBC8B9" w14:textId="77777777" w:rsidR="005B051A" w:rsidRPr="005B051A" w:rsidRDefault="005B051A" w:rsidP="005B051A">
      <w:pPr>
        <w:spacing w:after="80" w:line="240" w:lineRule="exact"/>
        <w:ind w:left="567" w:right="28" w:hanging="143"/>
        <w:rPr>
          <w:rFonts w:asciiTheme="minorHAnsi" w:hAnsiTheme="minorHAnsi" w:cstheme="minorHAnsi"/>
          <w:sz w:val="20"/>
        </w:rPr>
      </w:pPr>
      <w:r w:rsidRPr="005B051A">
        <w:rPr>
          <w:rFonts w:asciiTheme="minorHAnsi" w:hAnsiTheme="minorHAnsi" w:cstheme="minorHAnsi"/>
          <w:sz w:val="20"/>
        </w:rPr>
        <w:t>W załączeniu kserokopie świadectw kwalifikacyjnych E</w:t>
      </w:r>
    </w:p>
    <w:p w14:paraId="15805280" w14:textId="77777777" w:rsidR="005B051A" w:rsidRPr="005B051A" w:rsidRDefault="005B051A" w:rsidP="005B051A">
      <w:pPr>
        <w:spacing w:after="80" w:line="240" w:lineRule="exact"/>
        <w:ind w:left="567" w:right="28" w:hanging="143"/>
        <w:rPr>
          <w:rFonts w:asciiTheme="minorHAnsi" w:hAnsiTheme="minorHAnsi" w:cstheme="minorHAnsi"/>
          <w:sz w:val="20"/>
        </w:rPr>
      </w:pPr>
      <w:r w:rsidRPr="005B051A">
        <w:rPr>
          <w:rFonts w:asciiTheme="minorHAnsi" w:hAnsiTheme="minorHAnsi" w:cstheme="minorHAnsi"/>
          <w:sz w:val="20"/>
        </w:rPr>
        <w:t>Oświadczam niniejszym, iż osoby kierowane przeze mnie do realizacji zamówienia:</w:t>
      </w:r>
    </w:p>
    <w:p w14:paraId="01263D14" w14:textId="0E93331A" w:rsidR="005B051A" w:rsidRPr="005B051A" w:rsidRDefault="005B051A" w:rsidP="005B051A">
      <w:pPr>
        <w:spacing w:after="80" w:line="240" w:lineRule="exact"/>
        <w:ind w:left="567" w:right="28" w:hanging="143"/>
        <w:rPr>
          <w:rFonts w:asciiTheme="minorHAnsi" w:hAnsiTheme="minorHAnsi" w:cstheme="minorHAnsi"/>
          <w:sz w:val="20"/>
        </w:rPr>
      </w:pPr>
      <w:r w:rsidRPr="005B051A">
        <w:rPr>
          <w:rFonts w:asciiTheme="minorHAnsi" w:hAnsiTheme="minorHAnsi" w:cstheme="minorHAnsi"/>
          <w:sz w:val="20"/>
        </w:rPr>
        <w:t xml:space="preserve">a) zostały poinformowane o wymogach dotyczących </w:t>
      </w:r>
      <w:r>
        <w:rPr>
          <w:rFonts w:asciiTheme="minorHAnsi" w:hAnsiTheme="minorHAnsi" w:cstheme="minorHAnsi"/>
          <w:sz w:val="20"/>
        </w:rPr>
        <w:t xml:space="preserve">sposobu realizacji umowy, w tym </w:t>
      </w:r>
      <w:r w:rsidRPr="005B051A">
        <w:rPr>
          <w:rFonts w:asciiTheme="minorHAnsi" w:hAnsiTheme="minorHAnsi" w:cstheme="minorHAnsi"/>
          <w:sz w:val="20"/>
        </w:rPr>
        <w:t>w szczególności w zakresie określonym w § 3 ust. 2, § 9, § 14 i § 16 umowy,</w:t>
      </w:r>
    </w:p>
    <w:p w14:paraId="67F369BB" w14:textId="44D6E1CE" w:rsidR="005B051A" w:rsidRPr="005B051A" w:rsidRDefault="005B051A" w:rsidP="005B051A">
      <w:pPr>
        <w:spacing w:after="80" w:line="240" w:lineRule="exact"/>
        <w:ind w:left="567" w:right="28" w:hanging="143"/>
        <w:rPr>
          <w:rFonts w:asciiTheme="minorHAnsi" w:hAnsiTheme="minorHAnsi" w:cstheme="minorHAnsi"/>
          <w:sz w:val="20"/>
        </w:rPr>
      </w:pPr>
      <w:r w:rsidRPr="005B051A">
        <w:rPr>
          <w:rFonts w:asciiTheme="minorHAnsi" w:hAnsiTheme="minorHAnsi" w:cstheme="minorHAnsi"/>
          <w:sz w:val="20"/>
        </w:rPr>
        <w:t>b) zostały poinformowane o przetwarz</w:t>
      </w:r>
      <w:r>
        <w:rPr>
          <w:rFonts w:asciiTheme="minorHAnsi" w:hAnsiTheme="minorHAnsi" w:cstheme="minorHAnsi"/>
          <w:sz w:val="20"/>
        </w:rPr>
        <w:t xml:space="preserve">aniu ich danych osobowych przez </w:t>
      </w:r>
      <w:r w:rsidRPr="005B051A">
        <w:rPr>
          <w:rFonts w:asciiTheme="minorHAnsi" w:hAnsiTheme="minorHAnsi" w:cstheme="minorHAnsi"/>
          <w:sz w:val="20"/>
        </w:rPr>
        <w:t>PGE Dystrybucja S.A. – zgodnie z § 13 ust. 4 umowy</w:t>
      </w:r>
    </w:p>
    <w:p w14:paraId="5D00738C" w14:textId="45C22CC1" w:rsidR="005B051A" w:rsidRDefault="005B051A" w:rsidP="005B051A">
      <w:pPr>
        <w:spacing w:after="80" w:line="240" w:lineRule="exact"/>
        <w:ind w:left="567" w:right="28" w:hanging="143"/>
        <w:rPr>
          <w:rFonts w:asciiTheme="minorHAnsi" w:hAnsiTheme="minorHAnsi" w:cstheme="minorHAnsi"/>
          <w:sz w:val="20"/>
        </w:rPr>
      </w:pPr>
      <w:r w:rsidRPr="005B051A">
        <w:rPr>
          <w:rFonts w:asciiTheme="minorHAnsi" w:hAnsiTheme="minorHAnsi" w:cstheme="minorHAnsi"/>
          <w:sz w:val="20"/>
        </w:rPr>
        <w:t>c) zostały zapoznanie z wymogami RODO oraz pos</w:t>
      </w:r>
      <w:r>
        <w:rPr>
          <w:rFonts w:asciiTheme="minorHAnsi" w:hAnsiTheme="minorHAnsi" w:cstheme="minorHAnsi"/>
          <w:sz w:val="20"/>
        </w:rPr>
        <w:t xml:space="preserve">iadają stosowne upoważnienie do </w:t>
      </w:r>
      <w:r w:rsidRPr="005B051A">
        <w:rPr>
          <w:rFonts w:asciiTheme="minorHAnsi" w:hAnsiTheme="minorHAnsi" w:cstheme="minorHAnsi"/>
          <w:sz w:val="20"/>
        </w:rPr>
        <w:t>przetwarzania danych osobowych zgodnie z umową powierzenia</w:t>
      </w:r>
    </w:p>
    <w:p w14:paraId="3CA69B2F" w14:textId="77777777" w:rsidR="005B051A" w:rsidRDefault="005B051A" w:rsidP="0092625B">
      <w:pPr>
        <w:spacing w:after="80" w:line="240" w:lineRule="exact"/>
        <w:ind w:left="4690" w:right="-993" w:firstLine="708"/>
        <w:rPr>
          <w:rFonts w:asciiTheme="minorHAnsi" w:hAnsiTheme="minorHAnsi" w:cstheme="minorHAnsi"/>
          <w:sz w:val="20"/>
        </w:rPr>
      </w:pPr>
    </w:p>
    <w:p w14:paraId="23AB66E7" w14:textId="411779C0" w:rsidR="0092625B" w:rsidRPr="00AA75A7" w:rsidRDefault="0092625B" w:rsidP="0092625B">
      <w:pPr>
        <w:spacing w:after="80" w:line="240" w:lineRule="exact"/>
        <w:ind w:left="4690" w:right="-993" w:firstLine="708"/>
        <w:rPr>
          <w:rFonts w:asciiTheme="minorHAnsi" w:hAnsiTheme="minorHAnsi" w:cstheme="minorHAnsi"/>
          <w:sz w:val="16"/>
          <w:szCs w:val="16"/>
        </w:rPr>
      </w:pPr>
      <w:r w:rsidRPr="00AA75A7">
        <w:rPr>
          <w:rFonts w:asciiTheme="minorHAnsi" w:hAnsiTheme="minorHAnsi" w:cstheme="minorHAnsi"/>
          <w:sz w:val="20"/>
        </w:rPr>
        <w:tab/>
        <w:t xml:space="preserve">              </w:t>
      </w:r>
      <w:r w:rsidRPr="00AA75A7">
        <w:rPr>
          <w:rFonts w:asciiTheme="minorHAnsi" w:hAnsiTheme="minorHAnsi" w:cstheme="minorHAnsi"/>
          <w:sz w:val="20"/>
        </w:rPr>
        <w:tab/>
        <w:t xml:space="preserve">        </w:t>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20"/>
        </w:rPr>
        <w:tab/>
      </w:r>
      <w:r w:rsidRPr="00AA75A7">
        <w:rPr>
          <w:rFonts w:asciiTheme="minorHAnsi" w:hAnsiTheme="minorHAnsi" w:cstheme="minorHAnsi"/>
          <w:sz w:val="16"/>
          <w:szCs w:val="16"/>
        </w:rPr>
        <w:t>..........................................................................</w:t>
      </w:r>
    </w:p>
    <w:p w14:paraId="4881B29C" w14:textId="77777777" w:rsidR="002923A4" w:rsidRPr="00AA75A7" w:rsidRDefault="002923A4" w:rsidP="002923A4">
      <w:pPr>
        <w:ind w:left="5398" w:right="68" w:hanging="153"/>
        <w:jc w:val="center"/>
        <w:rPr>
          <w:rFonts w:asciiTheme="minorHAnsi" w:hAnsiTheme="minorHAnsi" w:cstheme="minorHAnsi"/>
          <w:i/>
          <w:sz w:val="16"/>
          <w:szCs w:val="16"/>
        </w:rPr>
      </w:pPr>
      <w:r w:rsidRPr="00AA75A7">
        <w:rPr>
          <w:rFonts w:asciiTheme="minorHAnsi" w:hAnsiTheme="minorHAnsi" w:cstheme="minorHAnsi"/>
          <w:i/>
          <w:sz w:val="16"/>
          <w:szCs w:val="16"/>
        </w:rPr>
        <w:t>Data i podpisy osób uprawnionych do składania</w:t>
      </w:r>
    </w:p>
    <w:p w14:paraId="32ADF632" w14:textId="1EE1EAC6" w:rsidR="002923A4" w:rsidRPr="00AA75A7" w:rsidRDefault="002923A4" w:rsidP="002923A4">
      <w:pPr>
        <w:ind w:left="5398" w:right="68" w:hanging="153"/>
        <w:jc w:val="center"/>
        <w:rPr>
          <w:rFonts w:asciiTheme="minorHAnsi" w:hAnsiTheme="minorHAnsi" w:cstheme="minorHAnsi"/>
          <w:i/>
          <w:sz w:val="16"/>
          <w:szCs w:val="16"/>
        </w:rPr>
      </w:pPr>
      <w:r w:rsidRPr="00AA75A7">
        <w:rPr>
          <w:rFonts w:asciiTheme="minorHAnsi" w:hAnsiTheme="minorHAnsi" w:cstheme="minorHAnsi"/>
          <w:i/>
          <w:sz w:val="16"/>
          <w:szCs w:val="16"/>
        </w:rPr>
        <w:t>oświadczeń woli w imieniu Wykonawcy</w:t>
      </w:r>
    </w:p>
    <w:p w14:paraId="5BF85E1B" w14:textId="7A429494" w:rsidR="00E6718A" w:rsidRDefault="005B051A" w:rsidP="002923A4">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 </w:t>
      </w:r>
    </w:p>
    <w:p w14:paraId="674AF018" w14:textId="27871977" w:rsidR="005B051A" w:rsidRDefault="005B051A" w:rsidP="002923A4">
      <w:pPr>
        <w:ind w:left="5398" w:right="68" w:hanging="153"/>
        <w:jc w:val="center"/>
        <w:rPr>
          <w:rFonts w:asciiTheme="minorHAnsi" w:hAnsiTheme="minorHAnsi" w:cstheme="minorHAnsi"/>
          <w:i/>
          <w:sz w:val="16"/>
          <w:szCs w:val="16"/>
        </w:rPr>
      </w:pPr>
    </w:p>
    <w:p w14:paraId="04E8A73A" w14:textId="09CA3B3B" w:rsidR="005B051A" w:rsidRDefault="005B051A" w:rsidP="002923A4">
      <w:pPr>
        <w:ind w:left="5398" w:right="68" w:hanging="153"/>
        <w:jc w:val="center"/>
        <w:rPr>
          <w:rFonts w:asciiTheme="minorHAnsi" w:hAnsiTheme="minorHAnsi" w:cstheme="minorHAnsi"/>
          <w:i/>
          <w:sz w:val="16"/>
          <w:szCs w:val="16"/>
        </w:rPr>
      </w:pPr>
    </w:p>
    <w:p w14:paraId="2E4EEEBF" w14:textId="0EA96298" w:rsidR="005B051A" w:rsidRDefault="005B051A" w:rsidP="002923A4">
      <w:pPr>
        <w:ind w:left="5398" w:right="68" w:hanging="153"/>
        <w:jc w:val="center"/>
        <w:rPr>
          <w:rFonts w:asciiTheme="minorHAnsi" w:hAnsiTheme="minorHAnsi" w:cstheme="minorHAnsi"/>
          <w:i/>
          <w:sz w:val="16"/>
          <w:szCs w:val="16"/>
        </w:rPr>
      </w:pPr>
    </w:p>
    <w:p w14:paraId="13380D6E" w14:textId="7F2430CC" w:rsidR="005B051A" w:rsidRDefault="005B051A" w:rsidP="002923A4">
      <w:pPr>
        <w:ind w:left="5398" w:right="68" w:hanging="153"/>
        <w:jc w:val="center"/>
        <w:rPr>
          <w:rFonts w:asciiTheme="minorHAnsi" w:hAnsiTheme="minorHAnsi" w:cstheme="minorHAnsi"/>
          <w:i/>
          <w:sz w:val="16"/>
          <w:szCs w:val="16"/>
        </w:rPr>
      </w:pPr>
    </w:p>
    <w:p w14:paraId="2A7102D6" w14:textId="790A520C" w:rsidR="005B051A" w:rsidRDefault="005B051A" w:rsidP="002923A4">
      <w:pPr>
        <w:ind w:left="5398" w:right="68" w:hanging="153"/>
        <w:jc w:val="center"/>
        <w:rPr>
          <w:rFonts w:asciiTheme="minorHAnsi" w:hAnsiTheme="minorHAnsi" w:cstheme="minorHAnsi"/>
          <w:i/>
          <w:sz w:val="16"/>
          <w:szCs w:val="16"/>
        </w:rPr>
      </w:pPr>
    </w:p>
    <w:p w14:paraId="1BFA8063" w14:textId="15B29129" w:rsidR="005B051A" w:rsidRDefault="005B051A" w:rsidP="002923A4">
      <w:pPr>
        <w:ind w:left="5398" w:right="68" w:hanging="153"/>
        <w:jc w:val="center"/>
        <w:rPr>
          <w:rFonts w:asciiTheme="minorHAnsi" w:hAnsiTheme="minorHAnsi" w:cstheme="minorHAnsi"/>
          <w:i/>
          <w:sz w:val="16"/>
          <w:szCs w:val="16"/>
        </w:rPr>
      </w:pPr>
    </w:p>
    <w:p w14:paraId="7E779A92" w14:textId="77777777" w:rsidR="005B051A" w:rsidRDefault="005B051A" w:rsidP="002923A4">
      <w:pPr>
        <w:ind w:left="5398" w:right="68" w:hanging="153"/>
        <w:jc w:val="center"/>
        <w:rPr>
          <w:rFonts w:asciiTheme="minorHAnsi" w:hAnsiTheme="minorHAnsi" w:cstheme="minorHAnsi"/>
          <w:i/>
          <w:sz w:val="16"/>
          <w:szCs w:val="16"/>
        </w:rPr>
      </w:pPr>
    </w:p>
    <w:p w14:paraId="51D4A4F7" w14:textId="2BA9E5FA" w:rsidR="00E6718A" w:rsidRDefault="00E6718A" w:rsidP="002923A4">
      <w:pPr>
        <w:ind w:left="5398" w:right="68" w:hanging="153"/>
        <w:jc w:val="center"/>
        <w:rPr>
          <w:rFonts w:asciiTheme="minorHAnsi" w:hAnsiTheme="minorHAnsi" w:cstheme="minorHAnsi"/>
          <w:i/>
          <w:sz w:val="16"/>
          <w:szCs w:val="16"/>
        </w:rPr>
      </w:pPr>
    </w:p>
    <w:p w14:paraId="6231EC81" w14:textId="35FF3B13" w:rsidR="00CB65EB" w:rsidRPr="0092625B" w:rsidRDefault="00CB65EB" w:rsidP="00CB65E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92625B">
        <w:rPr>
          <w:rFonts w:cstheme="minorHAnsi"/>
          <w:sz w:val="20"/>
        </w:rPr>
        <w:lastRenderedPageBreak/>
        <w:t xml:space="preserve">ZAŁĄCZNIK NR  </w:t>
      </w:r>
      <w:r>
        <w:rPr>
          <w:rFonts w:cstheme="minorHAnsi"/>
          <w:sz w:val="20"/>
        </w:rPr>
        <w:t>9 DO SWZ – OŚWIADCZENIE WYKONAWCY O SPEŁNIENIU WARUNKÓW</w:t>
      </w:r>
    </w:p>
    <w:p w14:paraId="304AF93D" w14:textId="77777777" w:rsidR="00CB65EB" w:rsidRDefault="00CB65EB" w:rsidP="00CB65EB">
      <w:pPr>
        <w:spacing w:before="120" w:line="24" w:lineRule="atLeast"/>
        <w:outlineLvl w:val="0"/>
        <w:rPr>
          <w:rFonts w:asciiTheme="minorHAnsi" w:hAnsiTheme="minorHAnsi" w:cstheme="minorHAnsi"/>
          <w:b/>
          <w:sz w:val="28"/>
          <w:szCs w:val="28"/>
        </w:rPr>
      </w:pPr>
    </w:p>
    <w:tbl>
      <w:tblPr>
        <w:tblStyle w:val="Tabela-Siatka"/>
        <w:tblW w:w="8908" w:type="dxa"/>
        <w:jc w:val="center"/>
        <w:tblLook w:val="04A0" w:firstRow="1" w:lastRow="0" w:firstColumn="1" w:lastColumn="0" w:noHBand="0" w:noVBand="1"/>
      </w:tblPr>
      <w:tblGrid>
        <w:gridCol w:w="3956"/>
        <w:gridCol w:w="844"/>
        <w:gridCol w:w="4108"/>
      </w:tblGrid>
      <w:tr w:rsidR="00CB65EB" w:rsidRPr="009D18F8" w14:paraId="633A92D1" w14:textId="77777777" w:rsidTr="00740CAD">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74873F9" w14:textId="77777777" w:rsidR="00CB65EB" w:rsidRPr="009D18F8" w:rsidRDefault="00CB65EB" w:rsidP="00740CAD">
            <w:pPr>
              <w:ind w:right="28"/>
              <w:jc w:val="left"/>
              <w:rPr>
                <w:rFonts w:asciiTheme="minorHAnsi" w:hAnsiTheme="minorHAnsi" w:cstheme="minorHAnsi"/>
                <w:b/>
                <w:i/>
                <w:iCs/>
                <w:u w:val="single"/>
              </w:rPr>
            </w:pPr>
            <w:r w:rsidRPr="009D18F8">
              <w:rPr>
                <w:rFonts w:asciiTheme="minorHAnsi" w:hAnsiTheme="minorHAnsi" w:cstheme="minorHAnsi"/>
                <w:b/>
                <w:i/>
                <w:iCs/>
                <w:u w:val="single"/>
              </w:rPr>
              <w:t>Wykonawca</w:t>
            </w:r>
          </w:p>
          <w:p w14:paraId="4195F6FE" w14:textId="77777777" w:rsidR="00CB65EB" w:rsidRPr="009D18F8" w:rsidRDefault="00CB65EB" w:rsidP="00740CAD">
            <w:pPr>
              <w:ind w:right="28"/>
              <w:jc w:val="left"/>
              <w:rPr>
                <w:rFonts w:asciiTheme="minorHAnsi" w:hAnsiTheme="minorHAnsi" w:cstheme="minorHAnsi"/>
              </w:rPr>
            </w:pPr>
          </w:p>
          <w:p w14:paraId="31313874" w14:textId="77777777" w:rsidR="00CB65EB" w:rsidRPr="009D18F8" w:rsidRDefault="00CB65EB" w:rsidP="00740CAD">
            <w:pPr>
              <w:ind w:right="28"/>
              <w:jc w:val="center"/>
              <w:rPr>
                <w:rFonts w:asciiTheme="minorHAnsi" w:hAnsiTheme="minorHAnsi" w:cstheme="minorHAnsi"/>
              </w:rPr>
            </w:pPr>
            <w:r w:rsidRPr="009D18F8">
              <w:rPr>
                <w:rFonts w:asciiTheme="minorHAnsi" w:hAnsiTheme="minorHAnsi" w:cstheme="minorHAnsi"/>
              </w:rPr>
              <w:t>…………………………………………………</w:t>
            </w:r>
          </w:p>
          <w:p w14:paraId="484F8D3C" w14:textId="77777777" w:rsidR="00CB65EB" w:rsidRPr="009D18F8" w:rsidRDefault="00CB65EB" w:rsidP="00740CAD">
            <w:pPr>
              <w:ind w:right="28"/>
              <w:jc w:val="center"/>
              <w:rPr>
                <w:rFonts w:asciiTheme="minorHAnsi" w:hAnsiTheme="minorHAnsi" w:cstheme="minorHAnsi"/>
              </w:rPr>
            </w:pPr>
            <w:r w:rsidRPr="009D18F8">
              <w:rPr>
                <w:rFonts w:asciiTheme="minorHAnsi" w:hAnsiTheme="minorHAnsi" w:cstheme="minorHAnsi"/>
              </w:rPr>
              <w:t>……………………………………………….</w:t>
            </w:r>
          </w:p>
          <w:p w14:paraId="2EEA217F" w14:textId="77777777" w:rsidR="00CB65EB" w:rsidRPr="009D18F8" w:rsidRDefault="00CB65EB" w:rsidP="00740CAD">
            <w:pPr>
              <w:ind w:right="28"/>
              <w:jc w:val="center"/>
              <w:rPr>
                <w:rFonts w:asciiTheme="minorHAnsi" w:hAnsiTheme="minorHAnsi" w:cstheme="minorHAnsi"/>
                <w:i/>
              </w:rPr>
            </w:pPr>
            <w:r w:rsidRPr="009D18F8">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713D1C9" w14:textId="77777777" w:rsidR="00CB65EB" w:rsidRPr="009D18F8" w:rsidRDefault="00CB65EB" w:rsidP="00740CAD">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E640540" w14:textId="77777777" w:rsidR="00CB65EB" w:rsidRPr="009D18F8" w:rsidRDefault="00CB65EB" w:rsidP="00740CAD">
            <w:pPr>
              <w:spacing w:line="360" w:lineRule="auto"/>
              <w:rPr>
                <w:rFonts w:asciiTheme="minorHAnsi" w:eastAsiaTheme="majorEastAsia" w:hAnsiTheme="minorHAnsi" w:cstheme="minorHAnsi"/>
                <w:b/>
                <w:i/>
                <w:iCs/>
                <w:u w:val="single"/>
              </w:rPr>
            </w:pPr>
            <w:r w:rsidRPr="009D18F8">
              <w:rPr>
                <w:rFonts w:asciiTheme="minorHAnsi" w:eastAsiaTheme="majorEastAsia" w:hAnsiTheme="minorHAnsi" w:cstheme="minorHAnsi"/>
                <w:b/>
                <w:i/>
                <w:iCs/>
                <w:u w:val="single"/>
              </w:rPr>
              <w:t xml:space="preserve">Zamawiający </w:t>
            </w:r>
          </w:p>
          <w:p w14:paraId="5E2A6468" w14:textId="77777777" w:rsidR="00CB65EB" w:rsidRPr="009D18F8" w:rsidRDefault="00CB65EB" w:rsidP="00740CAD">
            <w:pPr>
              <w:spacing w:line="240" w:lineRule="auto"/>
              <w:contextualSpacing/>
              <w:jc w:val="center"/>
              <w:rPr>
                <w:rFonts w:asciiTheme="minorHAnsi" w:eastAsia="Calibri" w:hAnsiTheme="minorHAnsi" w:cstheme="minorHAnsi"/>
                <w:b/>
                <w:sz w:val="20"/>
              </w:rPr>
            </w:pPr>
            <w:r w:rsidRPr="009D18F8">
              <w:rPr>
                <w:rFonts w:asciiTheme="minorHAnsi" w:eastAsia="Calibri" w:hAnsiTheme="minorHAnsi" w:cstheme="minorHAnsi"/>
                <w:b/>
                <w:sz w:val="20"/>
              </w:rPr>
              <w:t>PGE Dystrybucja S.A.</w:t>
            </w:r>
          </w:p>
          <w:p w14:paraId="1B5AC2E0" w14:textId="77777777" w:rsidR="00CB65EB" w:rsidRPr="009D18F8" w:rsidRDefault="00CB65EB" w:rsidP="00740CAD">
            <w:pPr>
              <w:spacing w:before="120" w:after="120" w:line="240" w:lineRule="auto"/>
              <w:contextualSpacing/>
              <w:jc w:val="center"/>
              <w:rPr>
                <w:rFonts w:asciiTheme="minorHAnsi" w:eastAsia="Calibri" w:hAnsiTheme="minorHAnsi" w:cstheme="minorHAnsi"/>
                <w:sz w:val="20"/>
              </w:rPr>
            </w:pPr>
            <w:r w:rsidRPr="009D18F8">
              <w:rPr>
                <w:rFonts w:asciiTheme="minorHAnsi" w:eastAsia="Calibri" w:hAnsiTheme="minorHAnsi" w:cstheme="minorHAnsi"/>
                <w:sz w:val="20"/>
              </w:rPr>
              <w:t>w imieniu i na rzecz której działa:</w:t>
            </w:r>
          </w:p>
          <w:p w14:paraId="03F2BDBB" w14:textId="77777777" w:rsidR="00CB65EB" w:rsidRPr="009D18F8" w:rsidRDefault="00CB65EB" w:rsidP="00740CAD">
            <w:pPr>
              <w:spacing w:line="240" w:lineRule="auto"/>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Dystrybucja S.A. Oddział</w:t>
            </w:r>
            <w:r w:rsidRPr="009D18F8">
              <w:rPr>
                <w:rFonts w:asciiTheme="minorHAnsi" w:eastAsiaTheme="majorEastAsia" w:hAnsiTheme="minorHAnsi" w:cstheme="minorHAnsi"/>
                <w:b/>
                <w:iCs/>
                <w:sz w:val="20"/>
              </w:rPr>
              <w:br/>
              <w:t xml:space="preserve"> Skarżysko-Kamienna</w:t>
            </w:r>
          </w:p>
          <w:p w14:paraId="126564CF" w14:textId="77777777" w:rsidR="00CB65EB" w:rsidRPr="009D18F8" w:rsidRDefault="00CB65EB" w:rsidP="00740CAD">
            <w:pPr>
              <w:spacing w:line="240" w:lineRule="auto"/>
              <w:jc w:val="center"/>
              <w:rPr>
                <w:rFonts w:asciiTheme="minorHAnsi" w:eastAsiaTheme="majorEastAsia" w:hAnsiTheme="minorHAnsi" w:cstheme="minorHAnsi"/>
                <w:b/>
                <w:iCs/>
                <w:sz w:val="20"/>
              </w:rPr>
            </w:pPr>
            <w:r w:rsidRPr="009D18F8">
              <w:rPr>
                <w:rFonts w:asciiTheme="minorHAnsi" w:eastAsiaTheme="majorEastAsia" w:hAnsiTheme="minorHAnsi" w:cstheme="minorHAnsi"/>
                <w:b/>
                <w:iCs/>
                <w:sz w:val="20"/>
              </w:rPr>
              <w:t>Al. Marszałka J. Piłsudskiego 51</w:t>
            </w:r>
          </w:p>
          <w:p w14:paraId="56D923AD" w14:textId="77777777" w:rsidR="00CB65EB" w:rsidRPr="009D18F8" w:rsidRDefault="00CB65EB" w:rsidP="00740CAD">
            <w:pPr>
              <w:spacing w:before="120" w:after="120" w:line="240" w:lineRule="auto"/>
              <w:contextualSpacing/>
              <w:jc w:val="center"/>
              <w:rPr>
                <w:rFonts w:asciiTheme="minorHAnsi" w:eastAsia="Calibri" w:hAnsiTheme="minorHAnsi" w:cstheme="minorHAnsi"/>
                <w:color w:val="000000"/>
              </w:rPr>
            </w:pPr>
            <w:r w:rsidRPr="009D18F8">
              <w:rPr>
                <w:rFonts w:asciiTheme="minorHAnsi" w:eastAsiaTheme="majorEastAsia" w:hAnsiTheme="minorHAnsi" w:cstheme="minorHAnsi"/>
                <w:b/>
                <w:iCs/>
                <w:sz w:val="20"/>
              </w:rPr>
              <w:t>26-110 Skarżysko-Kamienna</w:t>
            </w:r>
          </w:p>
        </w:tc>
      </w:tr>
    </w:tbl>
    <w:p w14:paraId="591F3623" w14:textId="77777777" w:rsidR="00CB65EB" w:rsidRDefault="00CB65EB" w:rsidP="00CB65EB">
      <w:pPr>
        <w:spacing w:before="120" w:line="24" w:lineRule="atLeast"/>
        <w:ind w:firstLine="567"/>
        <w:jc w:val="center"/>
        <w:outlineLvl w:val="0"/>
        <w:rPr>
          <w:rFonts w:asciiTheme="minorHAnsi" w:hAnsiTheme="minorHAnsi" w:cstheme="minorHAnsi"/>
          <w:b/>
          <w:sz w:val="28"/>
          <w:szCs w:val="28"/>
        </w:rPr>
      </w:pPr>
    </w:p>
    <w:p w14:paraId="1D6CD13B" w14:textId="77777777" w:rsidR="00CB65EB" w:rsidRDefault="00CB65EB" w:rsidP="00CB65EB">
      <w:pPr>
        <w:spacing w:before="120" w:line="24" w:lineRule="atLeast"/>
        <w:ind w:firstLine="567"/>
        <w:jc w:val="center"/>
        <w:outlineLvl w:val="0"/>
        <w:rPr>
          <w:rFonts w:asciiTheme="minorHAnsi" w:hAnsiTheme="minorHAnsi" w:cstheme="minorHAnsi"/>
          <w:b/>
          <w:sz w:val="28"/>
          <w:szCs w:val="28"/>
        </w:rPr>
      </w:pPr>
    </w:p>
    <w:p w14:paraId="72A38937" w14:textId="77777777" w:rsidR="00CB65EB" w:rsidRPr="00BC64CB" w:rsidRDefault="00CB65EB" w:rsidP="00CB65EB">
      <w:pPr>
        <w:spacing w:before="120" w:line="24" w:lineRule="atLeast"/>
        <w:ind w:firstLine="567"/>
        <w:jc w:val="center"/>
        <w:outlineLvl w:val="0"/>
        <w:rPr>
          <w:rFonts w:asciiTheme="minorHAnsi" w:hAnsiTheme="minorHAnsi" w:cstheme="minorHAnsi"/>
          <w:b/>
          <w:sz w:val="24"/>
          <w:szCs w:val="24"/>
        </w:rPr>
      </w:pPr>
      <w:r w:rsidRPr="00BC64CB">
        <w:rPr>
          <w:rFonts w:asciiTheme="minorHAnsi" w:hAnsiTheme="minorHAnsi" w:cstheme="minorHAnsi"/>
          <w:b/>
          <w:sz w:val="24"/>
          <w:szCs w:val="24"/>
        </w:rPr>
        <w:t>OŚWIADCZENIE WYKONAWCY</w:t>
      </w:r>
    </w:p>
    <w:p w14:paraId="06D3F972" w14:textId="77777777" w:rsidR="00CB65EB" w:rsidRPr="00B34F18" w:rsidRDefault="00CB65EB" w:rsidP="00CB65EB">
      <w:pPr>
        <w:spacing w:before="120" w:line="24" w:lineRule="atLeast"/>
        <w:ind w:firstLine="567"/>
        <w:jc w:val="left"/>
        <w:outlineLvl w:val="0"/>
        <w:rPr>
          <w:rFonts w:asciiTheme="minorHAnsi" w:hAnsiTheme="minorHAnsi" w:cstheme="minorHAnsi"/>
          <w:color w:val="FF0000"/>
          <w:sz w:val="20"/>
        </w:rPr>
      </w:pPr>
    </w:p>
    <w:p w14:paraId="0D1544A3" w14:textId="77777777" w:rsidR="00CB65EB" w:rsidRDefault="00CB65EB" w:rsidP="00CB65EB">
      <w:pPr>
        <w:spacing w:line="240" w:lineRule="auto"/>
        <w:ind w:right="68"/>
        <w:rPr>
          <w:rFonts w:asciiTheme="minorHAnsi" w:hAnsiTheme="minorHAnsi" w:cstheme="minorHAnsi"/>
          <w:i/>
          <w:sz w:val="20"/>
        </w:rPr>
      </w:pPr>
    </w:p>
    <w:p w14:paraId="03F6D9DD" w14:textId="77777777" w:rsidR="00CB65EB" w:rsidRPr="00BC64CB" w:rsidRDefault="00CB65EB" w:rsidP="00CB65EB">
      <w:pPr>
        <w:spacing w:line="240" w:lineRule="auto"/>
        <w:ind w:right="68"/>
        <w:rPr>
          <w:rFonts w:asciiTheme="minorHAnsi" w:hAnsiTheme="minorHAnsi" w:cstheme="minorHAnsi"/>
          <w:sz w:val="20"/>
        </w:rPr>
      </w:pPr>
      <w:r w:rsidRPr="00BC64CB">
        <w:rPr>
          <w:rFonts w:asciiTheme="minorHAnsi" w:hAnsiTheme="minorHAnsi" w:cstheme="minorHAnsi"/>
          <w:sz w:val="20"/>
        </w:rPr>
        <w:t xml:space="preserve">Składając Ofertę w postępowaniu zakupowym nr </w:t>
      </w:r>
      <w:sdt>
        <w:sdtPr>
          <w:rPr>
            <w:rFonts w:asciiTheme="minorHAnsi" w:hAnsiTheme="minorHAnsi" w:cstheme="minorHAnsi"/>
            <w:b/>
            <w:sz w:val="20"/>
          </w:rPr>
          <w:alias w:val="Słowa kluczowe"/>
          <w:tag w:val=""/>
          <w:id w:val="-683747320"/>
          <w:placeholder>
            <w:docPart w:val="3D1B905E151D42EAA7F4E2324D66522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b/>
              <w:sz w:val="20"/>
            </w:rPr>
            <w:t>POST/DYS/OSK/LZA/02008/2025</w:t>
          </w:r>
        </w:sdtContent>
      </w:sdt>
      <w:r w:rsidRPr="00BC64CB">
        <w:rPr>
          <w:rFonts w:asciiTheme="minorHAnsi" w:hAnsiTheme="minorHAnsi" w:cstheme="minorHAnsi"/>
          <w:sz w:val="20"/>
        </w:rPr>
        <w:t xml:space="preserve"> prowadzonym w trybie przetargu nieograniczonego pn</w:t>
      </w:r>
      <w:r w:rsidRPr="00BC64CB">
        <w:rPr>
          <w:rFonts w:asciiTheme="minorHAnsi" w:hAnsiTheme="minorHAnsi" w:cstheme="minorHAnsi"/>
          <w:b/>
          <w:sz w:val="20"/>
        </w:rPr>
        <w:t>. „</w:t>
      </w:r>
      <w:sdt>
        <w:sdtPr>
          <w:rPr>
            <w:rFonts w:ascii="Calibri" w:hAnsi="Calibri" w:cs="Calibri"/>
            <w:b/>
            <w:sz w:val="20"/>
          </w:rPr>
          <w:alias w:val="Temat"/>
          <w:tag w:val=""/>
          <w:id w:val="314079051"/>
          <w:placeholder>
            <w:docPart w:val="9B9B6DF692EB4828BA7CD3BE537574F5"/>
          </w:placeholder>
          <w:dataBinding w:prefixMappings="xmlns:ns0='http://purl.org/dc/elements/1.1/' xmlns:ns1='http://schemas.openxmlformats.org/package/2006/metadata/core-properties' " w:xpath="/ns1:coreProperties[1]/ns0:subject[1]" w:storeItemID="{6C3C8BC8-F283-45AE-878A-BAB7291924A1}"/>
          <w:text/>
        </w:sdtPr>
        <w:sdtEndPr/>
        <w:sdtContent>
          <w:r w:rsidRPr="00AA6041">
            <w:rPr>
              <w:rFonts w:ascii="Calibri" w:hAnsi="Calibri" w:cs="Calibri"/>
              <w:b/>
              <w:sz w:val="20"/>
            </w:rPr>
            <w:t>Usługa odczytów układów pomiarowo – rozliczeniowych dla grup taryfowych C1x i G1x w PGE Dystrybucja Oddział Skarżysko - Kamienna</w:t>
          </w:r>
        </w:sdtContent>
      </w:sdt>
      <w:r w:rsidRPr="00BC64CB">
        <w:rPr>
          <w:rFonts w:asciiTheme="minorHAnsi" w:hAnsiTheme="minorHAnsi" w:cstheme="minorHAnsi"/>
          <w:b/>
          <w:sz w:val="20"/>
        </w:rPr>
        <w:t>”</w:t>
      </w:r>
      <w:r w:rsidRPr="00BC64CB">
        <w:rPr>
          <w:rFonts w:asciiTheme="minorHAnsi" w:hAnsiTheme="minorHAnsi" w:cstheme="minorHAnsi"/>
          <w:sz w:val="20"/>
        </w:rPr>
        <w:t>, potwierdzamy, że</w:t>
      </w:r>
      <w:r>
        <w:rPr>
          <w:rFonts w:asciiTheme="minorHAnsi" w:hAnsiTheme="minorHAnsi" w:cstheme="minorHAnsi"/>
          <w:sz w:val="20"/>
        </w:rPr>
        <w:t xml:space="preserve"> spełniamy warunki określone </w:t>
      </w:r>
      <w:r w:rsidRPr="00E46371">
        <w:rPr>
          <w:rFonts w:asciiTheme="minorHAnsi" w:hAnsiTheme="minorHAnsi" w:cstheme="minorHAnsi"/>
          <w:sz w:val="20"/>
        </w:rPr>
        <w:t>w SWZ, w tym OPZ oraz wzór Umowy.</w:t>
      </w:r>
    </w:p>
    <w:p w14:paraId="3010B30D" w14:textId="77777777" w:rsidR="00CB65EB" w:rsidRDefault="00CB65EB" w:rsidP="00CB65EB">
      <w:pPr>
        <w:spacing w:line="240" w:lineRule="auto"/>
        <w:ind w:right="68"/>
        <w:rPr>
          <w:rFonts w:asciiTheme="minorHAnsi" w:hAnsiTheme="minorHAnsi" w:cstheme="minorHAnsi"/>
          <w:sz w:val="24"/>
          <w:szCs w:val="24"/>
        </w:rPr>
      </w:pPr>
    </w:p>
    <w:p w14:paraId="0BB1C34E" w14:textId="77777777" w:rsidR="00CB65EB" w:rsidRDefault="00CB65EB" w:rsidP="00CB65EB">
      <w:pPr>
        <w:spacing w:line="240" w:lineRule="auto"/>
        <w:ind w:right="68"/>
        <w:rPr>
          <w:rFonts w:asciiTheme="minorHAnsi" w:hAnsiTheme="minorHAnsi" w:cstheme="minorHAnsi"/>
          <w:sz w:val="24"/>
          <w:szCs w:val="24"/>
        </w:rPr>
      </w:pPr>
    </w:p>
    <w:p w14:paraId="3D9E490C" w14:textId="77777777" w:rsidR="00CB65EB" w:rsidRDefault="00CB65EB" w:rsidP="00CB65EB">
      <w:pPr>
        <w:spacing w:line="240" w:lineRule="auto"/>
        <w:ind w:right="68"/>
        <w:rPr>
          <w:rFonts w:asciiTheme="minorHAnsi" w:hAnsiTheme="minorHAnsi" w:cstheme="minorHAnsi"/>
          <w:sz w:val="24"/>
          <w:szCs w:val="24"/>
        </w:rPr>
      </w:pPr>
    </w:p>
    <w:p w14:paraId="7C6536A9" w14:textId="77777777" w:rsidR="00CB65EB" w:rsidRDefault="00CB65EB" w:rsidP="00CB65EB">
      <w:pPr>
        <w:spacing w:line="240" w:lineRule="auto"/>
        <w:ind w:right="68"/>
        <w:rPr>
          <w:rFonts w:asciiTheme="minorHAnsi" w:hAnsiTheme="minorHAnsi" w:cstheme="minorHAnsi"/>
          <w:sz w:val="24"/>
          <w:szCs w:val="24"/>
        </w:rPr>
      </w:pPr>
    </w:p>
    <w:p w14:paraId="51EEE169" w14:textId="77777777" w:rsidR="00CB65EB" w:rsidRDefault="00CB65EB" w:rsidP="00CB65EB">
      <w:pPr>
        <w:spacing w:line="240" w:lineRule="auto"/>
        <w:ind w:right="68"/>
        <w:jc w:val="center"/>
        <w:rPr>
          <w:rFonts w:asciiTheme="minorHAnsi" w:hAnsiTheme="minorHAnsi" w:cstheme="minorHAnsi"/>
          <w:sz w:val="24"/>
          <w:szCs w:val="24"/>
        </w:rPr>
      </w:pPr>
      <w:r>
        <w:rPr>
          <w:rFonts w:asciiTheme="minorHAnsi" w:hAnsiTheme="minorHAnsi" w:cstheme="minorHAnsi"/>
          <w:sz w:val="24"/>
          <w:szCs w:val="24"/>
        </w:rPr>
        <w:t xml:space="preserve">                                                                                             …………………….…………………………………….</w:t>
      </w:r>
    </w:p>
    <w:p w14:paraId="544A6843" w14:textId="77777777" w:rsidR="00CB65EB" w:rsidRPr="009D18F8" w:rsidRDefault="00CB65EB" w:rsidP="00CB65EB">
      <w:pPr>
        <w:ind w:left="5398" w:right="68" w:hanging="153"/>
        <w:jc w:val="center"/>
        <w:rPr>
          <w:rFonts w:asciiTheme="minorHAnsi" w:hAnsiTheme="minorHAnsi" w:cstheme="minorHAnsi"/>
          <w:i/>
          <w:sz w:val="16"/>
          <w:szCs w:val="16"/>
        </w:rPr>
      </w:pPr>
      <w:r w:rsidRPr="009D18F8">
        <w:rPr>
          <w:rFonts w:asciiTheme="minorHAnsi" w:hAnsiTheme="minorHAnsi" w:cstheme="minorHAnsi"/>
          <w:i/>
          <w:sz w:val="16"/>
          <w:szCs w:val="16"/>
        </w:rPr>
        <w:t>Data i podpisy osób uprawnionych do składania</w:t>
      </w:r>
    </w:p>
    <w:p w14:paraId="458EBA7D" w14:textId="77777777" w:rsidR="00CB65EB" w:rsidRPr="009D18F8" w:rsidRDefault="00CB65EB" w:rsidP="00CB65EB">
      <w:pPr>
        <w:ind w:left="5398" w:right="68" w:hanging="153"/>
        <w:jc w:val="center"/>
        <w:rPr>
          <w:rFonts w:asciiTheme="minorHAnsi" w:hAnsiTheme="minorHAnsi" w:cstheme="minorHAnsi"/>
          <w:i/>
          <w:sz w:val="16"/>
          <w:szCs w:val="16"/>
        </w:rPr>
      </w:pPr>
      <w:r w:rsidRPr="009D18F8">
        <w:rPr>
          <w:rFonts w:asciiTheme="minorHAnsi" w:hAnsiTheme="minorHAnsi" w:cstheme="minorHAnsi"/>
          <w:i/>
          <w:sz w:val="16"/>
          <w:szCs w:val="16"/>
        </w:rPr>
        <w:t>oświadczeń woli w imieniu Wykonawcy</w:t>
      </w:r>
    </w:p>
    <w:p w14:paraId="0F9539AF" w14:textId="77777777" w:rsidR="00CB65EB" w:rsidRPr="009D18F8" w:rsidRDefault="00CB65EB" w:rsidP="00CB65EB">
      <w:pPr>
        <w:spacing w:line="240" w:lineRule="auto"/>
        <w:ind w:right="68"/>
        <w:rPr>
          <w:rFonts w:asciiTheme="minorHAnsi" w:hAnsiTheme="minorHAnsi" w:cstheme="minorHAnsi"/>
          <w:sz w:val="24"/>
          <w:szCs w:val="24"/>
        </w:rPr>
      </w:pPr>
    </w:p>
    <w:p w14:paraId="66FABE88" w14:textId="18F0DECB" w:rsidR="00E74AAE" w:rsidRPr="00C12C92" w:rsidRDefault="00E74AAE" w:rsidP="00E74AAE">
      <w:pPr>
        <w:ind w:left="5398" w:right="68" w:hanging="153"/>
        <w:jc w:val="center"/>
        <w:rPr>
          <w:rFonts w:asciiTheme="minorHAnsi" w:hAnsiTheme="minorHAnsi" w:cstheme="minorHAnsi"/>
          <w:i/>
          <w:sz w:val="16"/>
          <w:szCs w:val="16"/>
        </w:rPr>
      </w:pPr>
    </w:p>
    <w:p w14:paraId="3C6C56FA" w14:textId="77777777" w:rsidR="00E74AAE" w:rsidRPr="00C12C92" w:rsidRDefault="00E74AAE" w:rsidP="00E74AAE">
      <w:pPr>
        <w:ind w:left="5398" w:right="68" w:hanging="153"/>
        <w:jc w:val="center"/>
        <w:rPr>
          <w:rFonts w:asciiTheme="minorHAnsi" w:hAnsiTheme="minorHAnsi" w:cstheme="minorHAnsi"/>
          <w:i/>
          <w:sz w:val="16"/>
          <w:szCs w:val="16"/>
        </w:rPr>
      </w:pPr>
    </w:p>
    <w:p w14:paraId="23517A0E" w14:textId="114AED4F" w:rsidR="00E74AAE" w:rsidRPr="00C12C92" w:rsidRDefault="00E74AAE" w:rsidP="00E74AAE">
      <w:pPr>
        <w:ind w:left="5398" w:right="68" w:hanging="153"/>
        <w:jc w:val="center"/>
        <w:rPr>
          <w:rFonts w:asciiTheme="minorHAnsi" w:hAnsiTheme="minorHAnsi" w:cstheme="minorHAnsi"/>
          <w:i/>
          <w:sz w:val="16"/>
          <w:szCs w:val="16"/>
        </w:rPr>
      </w:pPr>
    </w:p>
    <w:p w14:paraId="027EAA13" w14:textId="71BC4A33" w:rsidR="00FE1515" w:rsidRDefault="00FE1515" w:rsidP="00E74AAE">
      <w:pPr>
        <w:ind w:left="5398" w:right="68" w:hanging="153"/>
        <w:jc w:val="center"/>
        <w:rPr>
          <w:rFonts w:asciiTheme="minorHAnsi" w:hAnsiTheme="minorHAnsi" w:cstheme="minorHAnsi"/>
          <w:i/>
          <w:strike/>
          <w:sz w:val="16"/>
          <w:szCs w:val="16"/>
        </w:rPr>
      </w:pPr>
    </w:p>
    <w:p w14:paraId="5F7776EB" w14:textId="34BDD85B" w:rsidR="00E6718A" w:rsidRDefault="00E6718A" w:rsidP="00E74AAE">
      <w:pPr>
        <w:ind w:left="5398" w:right="68" w:hanging="153"/>
        <w:jc w:val="center"/>
        <w:rPr>
          <w:rFonts w:asciiTheme="minorHAnsi" w:hAnsiTheme="minorHAnsi" w:cstheme="minorHAnsi"/>
          <w:i/>
          <w:strike/>
          <w:sz w:val="16"/>
          <w:szCs w:val="16"/>
        </w:rPr>
      </w:pPr>
    </w:p>
    <w:p w14:paraId="7221E948" w14:textId="73D49046" w:rsidR="00A874EC" w:rsidRDefault="00A874EC" w:rsidP="00E74AAE">
      <w:pPr>
        <w:ind w:left="5398" w:right="68" w:hanging="153"/>
        <w:jc w:val="center"/>
        <w:rPr>
          <w:rFonts w:asciiTheme="minorHAnsi" w:hAnsiTheme="minorHAnsi" w:cstheme="minorHAnsi"/>
          <w:i/>
          <w:strike/>
          <w:sz w:val="16"/>
          <w:szCs w:val="16"/>
        </w:rPr>
      </w:pPr>
    </w:p>
    <w:p w14:paraId="3CAFC444" w14:textId="7ED5E7E3" w:rsidR="00A874EC" w:rsidRDefault="00A874EC" w:rsidP="00E74AAE">
      <w:pPr>
        <w:ind w:left="5398" w:right="68" w:hanging="153"/>
        <w:jc w:val="center"/>
        <w:rPr>
          <w:rFonts w:asciiTheme="minorHAnsi" w:hAnsiTheme="minorHAnsi" w:cstheme="minorHAnsi"/>
          <w:i/>
          <w:strike/>
          <w:sz w:val="16"/>
          <w:szCs w:val="16"/>
        </w:rPr>
      </w:pPr>
    </w:p>
    <w:p w14:paraId="6F2DD990" w14:textId="2AF507ED" w:rsidR="00E85A29" w:rsidRDefault="00E85A29" w:rsidP="00E74AAE">
      <w:pPr>
        <w:ind w:left="5398" w:right="68" w:hanging="153"/>
        <w:jc w:val="center"/>
        <w:rPr>
          <w:rFonts w:asciiTheme="minorHAnsi" w:hAnsiTheme="minorHAnsi" w:cstheme="minorHAnsi"/>
          <w:i/>
          <w:strike/>
          <w:sz w:val="16"/>
          <w:szCs w:val="16"/>
        </w:rPr>
      </w:pPr>
    </w:p>
    <w:p w14:paraId="153DD3F6" w14:textId="7CCAF134" w:rsidR="00E85A29" w:rsidRDefault="00E85A29" w:rsidP="00E74AAE">
      <w:pPr>
        <w:ind w:left="5398" w:right="68" w:hanging="153"/>
        <w:jc w:val="center"/>
        <w:rPr>
          <w:rFonts w:asciiTheme="minorHAnsi" w:hAnsiTheme="minorHAnsi" w:cstheme="minorHAnsi"/>
          <w:i/>
          <w:strike/>
          <w:sz w:val="16"/>
          <w:szCs w:val="16"/>
        </w:rPr>
      </w:pPr>
    </w:p>
    <w:p w14:paraId="10945C84" w14:textId="0FD1CD0C" w:rsidR="00CB65EB" w:rsidRDefault="00CB65EB" w:rsidP="00E74AAE">
      <w:pPr>
        <w:ind w:left="5398" w:right="68" w:hanging="153"/>
        <w:jc w:val="center"/>
        <w:rPr>
          <w:rFonts w:asciiTheme="minorHAnsi" w:hAnsiTheme="minorHAnsi" w:cstheme="minorHAnsi"/>
          <w:i/>
          <w:strike/>
          <w:sz w:val="16"/>
          <w:szCs w:val="16"/>
        </w:rPr>
      </w:pPr>
    </w:p>
    <w:p w14:paraId="7EB400B3" w14:textId="6445EAD7" w:rsidR="00CB65EB" w:rsidRDefault="00CB65EB" w:rsidP="00E74AAE">
      <w:pPr>
        <w:ind w:left="5398" w:right="68" w:hanging="153"/>
        <w:jc w:val="center"/>
        <w:rPr>
          <w:rFonts w:asciiTheme="minorHAnsi" w:hAnsiTheme="minorHAnsi" w:cstheme="minorHAnsi"/>
          <w:i/>
          <w:strike/>
          <w:sz w:val="16"/>
          <w:szCs w:val="16"/>
        </w:rPr>
      </w:pPr>
    </w:p>
    <w:p w14:paraId="694F33DD" w14:textId="7065B142" w:rsidR="00CB65EB" w:rsidRDefault="00CB65EB" w:rsidP="00E74AAE">
      <w:pPr>
        <w:ind w:left="5398" w:right="68" w:hanging="153"/>
        <w:jc w:val="center"/>
        <w:rPr>
          <w:rFonts w:asciiTheme="minorHAnsi" w:hAnsiTheme="minorHAnsi" w:cstheme="minorHAnsi"/>
          <w:i/>
          <w:strike/>
          <w:sz w:val="16"/>
          <w:szCs w:val="16"/>
        </w:rPr>
      </w:pPr>
    </w:p>
    <w:p w14:paraId="084E2EC9" w14:textId="125C6831" w:rsidR="00CB65EB" w:rsidRDefault="00CB65EB" w:rsidP="00E74AAE">
      <w:pPr>
        <w:ind w:left="5398" w:right="68" w:hanging="153"/>
        <w:jc w:val="center"/>
        <w:rPr>
          <w:rFonts w:asciiTheme="minorHAnsi" w:hAnsiTheme="minorHAnsi" w:cstheme="minorHAnsi"/>
          <w:i/>
          <w:strike/>
          <w:sz w:val="16"/>
          <w:szCs w:val="16"/>
        </w:rPr>
      </w:pPr>
    </w:p>
    <w:p w14:paraId="7E15E315" w14:textId="2C0EBB07" w:rsidR="00CB65EB" w:rsidRDefault="00CB65EB" w:rsidP="00E74AAE">
      <w:pPr>
        <w:ind w:left="5398" w:right="68" w:hanging="153"/>
        <w:jc w:val="center"/>
        <w:rPr>
          <w:rFonts w:asciiTheme="minorHAnsi" w:hAnsiTheme="minorHAnsi" w:cstheme="minorHAnsi"/>
          <w:i/>
          <w:strike/>
          <w:sz w:val="16"/>
          <w:szCs w:val="16"/>
        </w:rPr>
      </w:pPr>
    </w:p>
    <w:p w14:paraId="4C29B683" w14:textId="2875772C" w:rsidR="00CB65EB" w:rsidRDefault="00CB65EB" w:rsidP="00E74AAE">
      <w:pPr>
        <w:ind w:left="5398" w:right="68" w:hanging="153"/>
        <w:jc w:val="center"/>
        <w:rPr>
          <w:rFonts w:asciiTheme="minorHAnsi" w:hAnsiTheme="minorHAnsi" w:cstheme="minorHAnsi"/>
          <w:i/>
          <w:strike/>
          <w:sz w:val="16"/>
          <w:szCs w:val="16"/>
        </w:rPr>
      </w:pPr>
    </w:p>
    <w:p w14:paraId="3D69A10F" w14:textId="09E124A5" w:rsidR="00CB65EB" w:rsidRDefault="00CB65EB" w:rsidP="00E74AAE">
      <w:pPr>
        <w:ind w:left="5398" w:right="68" w:hanging="153"/>
        <w:jc w:val="center"/>
        <w:rPr>
          <w:rFonts w:asciiTheme="minorHAnsi" w:hAnsiTheme="minorHAnsi" w:cstheme="minorHAnsi"/>
          <w:i/>
          <w:strike/>
          <w:sz w:val="16"/>
          <w:szCs w:val="16"/>
        </w:rPr>
      </w:pPr>
    </w:p>
    <w:p w14:paraId="1D478671" w14:textId="6D0A981F" w:rsidR="00CB65EB" w:rsidRDefault="00CB65EB" w:rsidP="00E74AAE">
      <w:pPr>
        <w:ind w:left="5398" w:right="68" w:hanging="153"/>
        <w:jc w:val="center"/>
        <w:rPr>
          <w:rFonts w:asciiTheme="minorHAnsi" w:hAnsiTheme="minorHAnsi" w:cstheme="minorHAnsi"/>
          <w:i/>
          <w:strike/>
          <w:sz w:val="16"/>
          <w:szCs w:val="16"/>
        </w:rPr>
      </w:pPr>
    </w:p>
    <w:p w14:paraId="4A7AC231" w14:textId="75D9AB9B" w:rsidR="00CB65EB" w:rsidRDefault="00CB65EB" w:rsidP="00E74AAE">
      <w:pPr>
        <w:ind w:left="5398" w:right="68" w:hanging="153"/>
        <w:jc w:val="center"/>
        <w:rPr>
          <w:rFonts w:asciiTheme="minorHAnsi" w:hAnsiTheme="minorHAnsi" w:cstheme="minorHAnsi"/>
          <w:i/>
          <w:strike/>
          <w:sz w:val="16"/>
          <w:szCs w:val="16"/>
        </w:rPr>
      </w:pPr>
    </w:p>
    <w:p w14:paraId="3A995EC2" w14:textId="4BB819DB" w:rsidR="00CB65EB" w:rsidRDefault="00CB65EB" w:rsidP="00E74AAE">
      <w:pPr>
        <w:ind w:left="5398" w:right="68" w:hanging="153"/>
        <w:jc w:val="center"/>
        <w:rPr>
          <w:rFonts w:asciiTheme="minorHAnsi" w:hAnsiTheme="minorHAnsi" w:cstheme="minorHAnsi"/>
          <w:i/>
          <w:strike/>
          <w:sz w:val="16"/>
          <w:szCs w:val="16"/>
        </w:rPr>
      </w:pPr>
    </w:p>
    <w:p w14:paraId="70C4CAA9" w14:textId="793E2AB9" w:rsidR="00CB65EB" w:rsidRDefault="00CB65EB" w:rsidP="00E74AAE">
      <w:pPr>
        <w:ind w:left="5398" w:right="68" w:hanging="153"/>
        <w:jc w:val="center"/>
        <w:rPr>
          <w:rFonts w:asciiTheme="minorHAnsi" w:hAnsiTheme="minorHAnsi" w:cstheme="minorHAnsi"/>
          <w:i/>
          <w:strike/>
          <w:sz w:val="16"/>
          <w:szCs w:val="16"/>
        </w:rPr>
      </w:pPr>
    </w:p>
    <w:p w14:paraId="60F9EED2" w14:textId="7647BD2C" w:rsidR="00CB65EB" w:rsidRDefault="00CB65EB" w:rsidP="00E74AAE">
      <w:pPr>
        <w:ind w:left="5398" w:right="68" w:hanging="153"/>
        <w:jc w:val="center"/>
        <w:rPr>
          <w:rFonts w:asciiTheme="minorHAnsi" w:hAnsiTheme="minorHAnsi" w:cstheme="minorHAnsi"/>
          <w:i/>
          <w:strike/>
          <w:sz w:val="16"/>
          <w:szCs w:val="16"/>
        </w:rPr>
      </w:pPr>
    </w:p>
    <w:p w14:paraId="393141B6" w14:textId="3DA20024" w:rsidR="00CB65EB" w:rsidRDefault="00CB65EB" w:rsidP="00E74AAE">
      <w:pPr>
        <w:ind w:left="5398" w:right="68" w:hanging="153"/>
        <w:jc w:val="center"/>
        <w:rPr>
          <w:rFonts w:asciiTheme="minorHAnsi" w:hAnsiTheme="minorHAnsi" w:cstheme="minorHAnsi"/>
          <w:i/>
          <w:strike/>
          <w:sz w:val="16"/>
          <w:szCs w:val="16"/>
        </w:rPr>
      </w:pPr>
    </w:p>
    <w:p w14:paraId="0AEC4657" w14:textId="77777777" w:rsidR="00CB65EB" w:rsidRDefault="00CB65EB" w:rsidP="00E74AAE">
      <w:pPr>
        <w:ind w:left="5398" w:right="68" w:hanging="153"/>
        <w:jc w:val="center"/>
        <w:rPr>
          <w:rFonts w:asciiTheme="minorHAnsi" w:hAnsiTheme="minorHAnsi" w:cstheme="minorHAnsi"/>
          <w:i/>
          <w:strike/>
          <w:sz w:val="16"/>
          <w:szCs w:val="16"/>
        </w:rPr>
      </w:pPr>
    </w:p>
    <w:p w14:paraId="74FBB611" w14:textId="77777777" w:rsidR="00CB65EB" w:rsidRDefault="00CB65EB" w:rsidP="00E74AAE">
      <w:pPr>
        <w:ind w:left="5398" w:right="68" w:hanging="153"/>
        <w:jc w:val="center"/>
        <w:rPr>
          <w:rFonts w:asciiTheme="minorHAnsi" w:hAnsiTheme="minorHAnsi" w:cstheme="minorHAnsi"/>
          <w:i/>
          <w:strike/>
          <w:sz w:val="16"/>
          <w:szCs w:val="16"/>
        </w:rPr>
      </w:pPr>
    </w:p>
    <w:p w14:paraId="2C80B2D5" w14:textId="5CCF25A9"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7528405"/>
      <w:r w:rsidRPr="0092625B">
        <w:rPr>
          <w:rFonts w:cstheme="minorHAnsi"/>
          <w:sz w:val="20"/>
        </w:rPr>
        <w:lastRenderedPageBreak/>
        <w:t xml:space="preserve">ZAŁĄCZNIK NR  </w:t>
      </w:r>
      <w:r w:rsidR="00E74AAE">
        <w:rPr>
          <w:rFonts w:cstheme="minorHAnsi"/>
          <w:sz w:val="20"/>
        </w:rPr>
        <w:t>10</w:t>
      </w:r>
      <w:r w:rsidRPr="0092625B">
        <w:rPr>
          <w:rFonts w:cstheme="minorHAnsi"/>
          <w:sz w:val="20"/>
        </w:rPr>
        <w:t xml:space="preserve"> DO SWZ – ZOBOWIĄZANIE PODMIOTU DO UDOSTEPNIENIA ZASOBÓW</w:t>
      </w:r>
      <w:bookmarkEnd w:id="11"/>
    </w:p>
    <w:tbl>
      <w:tblPr>
        <w:tblStyle w:val="Tabela-Siatka"/>
        <w:tblW w:w="0" w:type="auto"/>
        <w:jc w:val="center"/>
        <w:tblLook w:val="04A0" w:firstRow="1" w:lastRow="0" w:firstColumn="1" w:lastColumn="0" w:noHBand="0" w:noVBand="1"/>
      </w:tblPr>
      <w:tblGrid>
        <w:gridCol w:w="3956"/>
        <w:gridCol w:w="845"/>
        <w:gridCol w:w="4110"/>
      </w:tblGrid>
      <w:tr w:rsidR="0092625B" w:rsidRPr="006B56FD" w14:paraId="0C8262DA" w14:textId="77777777" w:rsidTr="00FE1515">
        <w:trPr>
          <w:trHeight w:val="1488"/>
          <w:jc w:val="center"/>
        </w:trPr>
        <w:tc>
          <w:tcPr>
            <w:tcW w:w="3957"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1A21220" w14:textId="77777777" w:rsidR="00E6718A" w:rsidRDefault="00E6718A" w:rsidP="0092625B">
      <w:pPr>
        <w:spacing w:after="80" w:line="240" w:lineRule="auto"/>
        <w:jc w:val="center"/>
        <w:rPr>
          <w:rFonts w:asciiTheme="minorHAnsi" w:eastAsia="Calibri" w:hAnsiTheme="minorHAnsi" w:cstheme="minorHAnsi"/>
          <w:b/>
          <w:bCs/>
          <w:sz w:val="20"/>
          <w:lang w:eastAsia="pl-PL"/>
        </w:rPr>
      </w:pPr>
    </w:p>
    <w:p w14:paraId="692671F7" w14:textId="38578BFC"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20D3A674" w:rsidR="0092625B" w:rsidRPr="00E6718A" w:rsidRDefault="0092625B" w:rsidP="00E6718A">
      <w:pPr>
        <w:pStyle w:val="Tekstpodstawowy"/>
        <w:rPr>
          <w:rFonts w:asciiTheme="minorHAnsi" w:hAnsiTheme="minorHAnsi" w:cstheme="minorHAnsi"/>
          <w:color w:val="17365D" w:themeColor="text2" w:themeShade="BF"/>
          <w:szCs w:val="22"/>
        </w:rPr>
      </w:pPr>
      <w:r w:rsidRPr="00E6718A">
        <w:rPr>
          <w:rFonts w:asciiTheme="minorHAnsi" w:eastAsia="Calibri" w:hAnsiTheme="minorHAnsi" w:cstheme="minorHAnsi"/>
          <w:sz w:val="20"/>
          <w:lang w:eastAsia="pl-PL"/>
        </w:rPr>
        <w:t>Dotyczy postępowania zakupowego nr</w:t>
      </w:r>
      <w:r w:rsidR="004C1E90" w:rsidRPr="00E6718A">
        <w:rPr>
          <w:rFonts w:asciiTheme="minorHAnsi" w:hAnsiTheme="minorHAnsi" w:cstheme="minorHAnsi"/>
          <w:color w:val="17365D" w:themeColor="text2" w:themeShade="BF"/>
          <w:szCs w:val="22"/>
        </w:rPr>
        <w:t xml:space="preserve">: </w:t>
      </w:r>
      <w:sdt>
        <w:sdtPr>
          <w:rPr>
            <w:rFonts w:asciiTheme="minorHAnsi" w:hAnsiTheme="minorHAnsi" w:cstheme="minorHAnsi"/>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0D7A78">
            <w:rPr>
              <w:rFonts w:asciiTheme="minorHAnsi" w:hAnsiTheme="minorHAnsi" w:cstheme="minorHAnsi"/>
              <w:color w:val="17365D" w:themeColor="text2" w:themeShade="BF"/>
              <w:sz w:val="20"/>
            </w:rPr>
            <w:t>POST/DYS/OSK/LZA/02008/2025</w:t>
          </w:r>
        </w:sdtContent>
      </w:sdt>
      <w:r w:rsidR="004C1E90" w:rsidRPr="00E6718A">
        <w:rPr>
          <w:rFonts w:asciiTheme="minorHAnsi" w:eastAsia="Calibri" w:hAnsiTheme="minorHAnsi" w:cstheme="minorHAnsi"/>
          <w:sz w:val="20"/>
          <w:lang w:eastAsia="pl-PL"/>
        </w:rPr>
        <w:t xml:space="preserve"> </w:t>
      </w:r>
      <w:r w:rsidRPr="00E6718A">
        <w:rPr>
          <w:rFonts w:asciiTheme="minorHAnsi" w:eastAsia="Calibri" w:hAnsiTheme="minorHAnsi" w:cstheme="minorHAnsi"/>
          <w:sz w:val="20"/>
          <w:lang w:eastAsia="pl-PL"/>
        </w:rPr>
        <w:t>prowadzonego w trybie przetargu nieograniczonego</w:t>
      </w:r>
      <w:r w:rsidR="00E6718A">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0D7A78">
            <w:rPr>
              <w:rFonts w:asciiTheme="minorHAnsi" w:hAnsiTheme="minorHAnsi" w:cstheme="minorHAnsi"/>
              <w:color w:val="17365D" w:themeColor="text2" w:themeShade="BF"/>
              <w:szCs w:val="22"/>
            </w:rPr>
            <w:t>Usługa odczytów układów pomiarowo – rozliczeniowych dla grup taryfowych C1x i G1x w PGE Dystrybucja Oddział Skarżysko - Kamienna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9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902"/>
      </w:tblGrid>
      <w:tr w:rsidR="0092625B" w:rsidRPr="006A2D8C" w14:paraId="62A98FA9" w14:textId="77777777" w:rsidTr="001D16AA">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902"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1D16AA">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902"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9"/>
      </w:tblGrid>
      <w:tr w:rsidR="0092625B" w:rsidRPr="009A7EAF" w14:paraId="659673A5" w14:textId="77777777" w:rsidTr="001D16AA">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559"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1D16AA">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559"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1D16AA">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1D16AA">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1D16AA">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559"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11866E6" w14:textId="5C0272D9" w:rsidR="0092625B" w:rsidRDefault="0092625B" w:rsidP="0092625B">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4FCD6C1" w14:textId="16E0F8E0" w:rsidR="00E91C16" w:rsidRDefault="00E91C16" w:rsidP="0092625B">
      <w:pPr>
        <w:spacing w:line="240" w:lineRule="auto"/>
        <w:ind w:left="5670" w:right="68"/>
        <w:jc w:val="center"/>
        <w:rPr>
          <w:rFonts w:ascii="Calibri" w:hAnsi="Calibri" w:cs="Calibri"/>
          <w:sz w:val="16"/>
          <w:szCs w:val="16"/>
        </w:rPr>
      </w:pPr>
    </w:p>
    <w:p w14:paraId="4FB87893" w14:textId="5E38CDA7" w:rsidR="00E91C16" w:rsidRDefault="00E91C16" w:rsidP="0092625B">
      <w:pPr>
        <w:spacing w:line="240" w:lineRule="auto"/>
        <w:ind w:left="5670" w:right="68"/>
        <w:jc w:val="center"/>
        <w:rPr>
          <w:rFonts w:ascii="Calibri" w:hAnsi="Calibri" w:cs="Calibri"/>
          <w:sz w:val="16"/>
          <w:szCs w:val="16"/>
        </w:rPr>
      </w:pPr>
    </w:p>
    <w:p w14:paraId="592059A7" w14:textId="77777777" w:rsidR="00E91C16" w:rsidRPr="00E91C16" w:rsidRDefault="00E91C16" w:rsidP="00E91C1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2" w:name="_Toc191446821"/>
      <w:r w:rsidRPr="00E91C16">
        <w:rPr>
          <w:rFonts w:asciiTheme="minorHAnsi" w:eastAsiaTheme="majorEastAsia" w:hAnsiTheme="minorHAnsi" w:cstheme="minorHAnsi"/>
          <w:b/>
          <w:bCs/>
          <w:color w:val="365F91" w:themeColor="accent1" w:themeShade="BF"/>
          <w:sz w:val="20"/>
          <w:szCs w:val="22"/>
        </w:rPr>
        <w:lastRenderedPageBreak/>
        <w:t>ZAŁĄCZNIK NR 11 DO SWZ – ANKIETA WERYFIKACJI WYKONAWCY W ZAKRESIE ZAPEWNIENIA GWARANCJI BEZPIECZEŃSTWA PRZETWARZANIA DANYCH OSOBOWYCH</w:t>
      </w:r>
      <w:bookmarkEnd w:id="12"/>
    </w:p>
    <w:p w14:paraId="491C4039" w14:textId="77777777" w:rsidR="00E91C16" w:rsidRPr="00E91C16" w:rsidRDefault="00E91C16" w:rsidP="00E91C16">
      <w:pPr>
        <w:spacing w:before="120" w:line="276" w:lineRule="auto"/>
        <w:ind w:left="284"/>
        <w:contextualSpacing/>
        <w:jc w:val="left"/>
        <w:outlineLvl w:val="0"/>
        <w:rPr>
          <w:rFonts w:asciiTheme="minorHAnsi" w:hAnsiTheme="minorHAnsi" w:cstheme="minorHAnsi"/>
          <w:b/>
          <w:sz w:val="20"/>
        </w:rPr>
      </w:pPr>
    </w:p>
    <w:p w14:paraId="5BD89B67" w14:textId="77777777" w:rsidR="00E91C16" w:rsidRPr="00E91C16" w:rsidRDefault="00E91C16" w:rsidP="00E91C16">
      <w:pPr>
        <w:spacing w:before="120" w:line="276" w:lineRule="auto"/>
        <w:ind w:left="284"/>
        <w:contextualSpacing/>
        <w:jc w:val="left"/>
        <w:outlineLvl w:val="0"/>
        <w:rPr>
          <w:rFonts w:asciiTheme="minorHAnsi" w:hAnsiTheme="minorHAnsi" w:cstheme="minorHAnsi"/>
          <w:b/>
          <w:sz w:val="20"/>
        </w:rPr>
      </w:pPr>
    </w:p>
    <w:tbl>
      <w:tblPr>
        <w:tblStyle w:val="Tabela-Siatka61"/>
        <w:tblW w:w="0" w:type="auto"/>
        <w:tblInd w:w="-142" w:type="dxa"/>
        <w:tblLook w:val="04A0" w:firstRow="1" w:lastRow="0" w:firstColumn="1" w:lastColumn="0" w:noHBand="0" w:noVBand="1"/>
      </w:tblPr>
      <w:tblGrid>
        <w:gridCol w:w="3965"/>
        <w:gridCol w:w="850"/>
        <w:gridCol w:w="4134"/>
      </w:tblGrid>
      <w:tr w:rsidR="00E91C16" w:rsidRPr="00E91C16" w14:paraId="6AE67EA7" w14:textId="77777777" w:rsidTr="006E270A">
        <w:trPr>
          <w:trHeight w:val="1820"/>
        </w:trPr>
        <w:tc>
          <w:tcPr>
            <w:tcW w:w="3965" w:type="dxa"/>
            <w:tcBorders>
              <w:right w:val="single" w:sz="4" w:space="0" w:color="auto"/>
            </w:tcBorders>
          </w:tcPr>
          <w:p w14:paraId="1FCEB050" w14:textId="77777777" w:rsidR="00E91C16" w:rsidRPr="00E91C16" w:rsidRDefault="00E91C16" w:rsidP="00E91C16">
            <w:pPr>
              <w:ind w:right="28"/>
              <w:jc w:val="left"/>
              <w:rPr>
                <w:rFonts w:asciiTheme="minorHAnsi" w:hAnsiTheme="minorHAnsi" w:cstheme="minorHAnsi"/>
                <w:b/>
                <w:i/>
                <w:iCs/>
                <w:sz w:val="20"/>
                <w:u w:val="single"/>
              </w:rPr>
            </w:pPr>
            <w:r w:rsidRPr="00E91C16">
              <w:rPr>
                <w:rFonts w:asciiTheme="minorHAnsi" w:hAnsiTheme="minorHAnsi" w:cstheme="minorHAnsi"/>
                <w:b/>
                <w:i/>
                <w:iCs/>
                <w:sz w:val="20"/>
                <w:u w:val="single"/>
              </w:rPr>
              <w:t>Wykonawca (podmiot przetwarzający)</w:t>
            </w:r>
          </w:p>
          <w:p w14:paraId="574EA422" w14:textId="77777777" w:rsidR="00E91C16" w:rsidRPr="00E91C16" w:rsidRDefault="00E91C16" w:rsidP="00E91C16">
            <w:pPr>
              <w:ind w:right="28"/>
              <w:jc w:val="left"/>
              <w:rPr>
                <w:rFonts w:asciiTheme="minorHAnsi" w:hAnsiTheme="minorHAnsi" w:cstheme="minorHAnsi"/>
                <w:sz w:val="20"/>
              </w:rPr>
            </w:pPr>
          </w:p>
          <w:p w14:paraId="7EFB9998" w14:textId="77777777" w:rsidR="00E91C16" w:rsidRPr="00E91C16" w:rsidRDefault="00E91C16" w:rsidP="00E91C16">
            <w:pPr>
              <w:ind w:right="28"/>
              <w:jc w:val="center"/>
              <w:rPr>
                <w:rFonts w:asciiTheme="minorHAnsi" w:hAnsiTheme="minorHAnsi" w:cstheme="minorHAnsi"/>
                <w:sz w:val="20"/>
              </w:rPr>
            </w:pPr>
            <w:r w:rsidRPr="00E91C16">
              <w:rPr>
                <w:rFonts w:asciiTheme="minorHAnsi" w:hAnsiTheme="minorHAnsi" w:cstheme="minorHAnsi"/>
                <w:sz w:val="20"/>
              </w:rPr>
              <w:t>…………………………………………………</w:t>
            </w:r>
          </w:p>
          <w:p w14:paraId="154055FB" w14:textId="77777777" w:rsidR="00E91C16" w:rsidRPr="00E91C16" w:rsidRDefault="00E91C16" w:rsidP="00E91C16">
            <w:pPr>
              <w:ind w:right="28"/>
              <w:jc w:val="center"/>
              <w:rPr>
                <w:rFonts w:asciiTheme="minorHAnsi" w:hAnsiTheme="minorHAnsi" w:cstheme="minorHAnsi"/>
                <w:sz w:val="20"/>
              </w:rPr>
            </w:pPr>
            <w:r w:rsidRPr="00E91C16">
              <w:rPr>
                <w:rFonts w:asciiTheme="minorHAnsi" w:hAnsiTheme="minorHAnsi" w:cstheme="minorHAnsi"/>
                <w:sz w:val="20"/>
              </w:rPr>
              <w:t>……………………………………………….</w:t>
            </w:r>
          </w:p>
          <w:p w14:paraId="602F381A" w14:textId="77777777" w:rsidR="00E91C16" w:rsidRPr="00E91C16" w:rsidRDefault="00E91C16" w:rsidP="00E91C16">
            <w:pPr>
              <w:ind w:right="28"/>
              <w:jc w:val="center"/>
              <w:rPr>
                <w:rFonts w:asciiTheme="minorHAnsi" w:hAnsiTheme="minorHAnsi" w:cstheme="minorHAnsi"/>
                <w:i/>
                <w:sz w:val="20"/>
              </w:rPr>
            </w:pPr>
            <w:r w:rsidRPr="00E91C16">
              <w:rPr>
                <w:rFonts w:asciiTheme="minorHAnsi" w:hAnsiTheme="minorHAnsi" w:cstheme="minorHAnsi"/>
                <w:i/>
                <w:sz w:val="20"/>
              </w:rPr>
              <w:t>Nazwa i adres</w:t>
            </w:r>
          </w:p>
          <w:p w14:paraId="0E8826F3" w14:textId="77777777" w:rsidR="00E91C16" w:rsidRPr="00E91C16" w:rsidRDefault="00E91C16" w:rsidP="00E91C1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4AE22A" w14:textId="77777777" w:rsidR="00E91C16" w:rsidRPr="00E91C16" w:rsidRDefault="00E91C16" w:rsidP="00E91C1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BD32D58" w14:textId="77777777" w:rsidR="00E91C16" w:rsidRPr="00E91C16" w:rsidRDefault="00E91C16" w:rsidP="00E91C16">
            <w:pPr>
              <w:spacing w:line="360" w:lineRule="auto"/>
              <w:rPr>
                <w:rFonts w:asciiTheme="minorHAnsi" w:eastAsiaTheme="majorEastAsia" w:hAnsiTheme="minorHAnsi" w:cstheme="minorHAnsi"/>
                <w:b/>
                <w:i/>
                <w:iCs/>
                <w:sz w:val="20"/>
                <w:u w:val="single"/>
              </w:rPr>
            </w:pPr>
            <w:r w:rsidRPr="00E91C16">
              <w:rPr>
                <w:rFonts w:asciiTheme="minorHAnsi" w:eastAsiaTheme="majorEastAsia" w:hAnsiTheme="minorHAnsi" w:cstheme="minorHAnsi"/>
                <w:b/>
                <w:i/>
                <w:iCs/>
                <w:sz w:val="20"/>
                <w:u w:val="single"/>
              </w:rPr>
              <w:t xml:space="preserve">Zamawiający </w:t>
            </w:r>
          </w:p>
          <w:p w14:paraId="3F7F3268" w14:textId="77777777" w:rsidR="00E91C16" w:rsidRPr="00E91C16" w:rsidRDefault="00E91C16" w:rsidP="00E91C16">
            <w:pPr>
              <w:spacing w:before="120" w:after="120" w:line="240" w:lineRule="auto"/>
              <w:contextualSpacing/>
              <w:jc w:val="center"/>
              <w:rPr>
                <w:rFonts w:asciiTheme="minorHAnsi" w:eastAsia="Calibri" w:hAnsiTheme="minorHAnsi" w:cstheme="minorHAnsi"/>
                <w:b/>
                <w:sz w:val="20"/>
              </w:rPr>
            </w:pPr>
            <w:r w:rsidRPr="00E91C16">
              <w:rPr>
                <w:rFonts w:asciiTheme="minorHAnsi" w:eastAsia="Calibri" w:hAnsiTheme="minorHAnsi" w:cstheme="minorHAnsi"/>
                <w:b/>
                <w:sz w:val="20"/>
              </w:rPr>
              <w:t>PGE Dystrybucja S.A.</w:t>
            </w:r>
          </w:p>
          <w:p w14:paraId="0DBD846B" w14:textId="77777777" w:rsidR="00E91C16" w:rsidRPr="00E91C16" w:rsidRDefault="00E91C16" w:rsidP="00E91C16">
            <w:pPr>
              <w:spacing w:before="120" w:after="120" w:line="240" w:lineRule="auto"/>
              <w:contextualSpacing/>
              <w:jc w:val="center"/>
              <w:rPr>
                <w:rFonts w:asciiTheme="minorHAnsi" w:eastAsia="Calibri" w:hAnsiTheme="minorHAnsi" w:cstheme="minorHAnsi"/>
                <w:sz w:val="20"/>
              </w:rPr>
            </w:pPr>
            <w:r w:rsidRPr="00E91C16">
              <w:rPr>
                <w:rFonts w:asciiTheme="minorHAnsi" w:eastAsia="Calibri" w:hAnsiTheme="minorHAnsi" w:cstheme="minorHAnsi"/>
                <w:sz w:val="20"/>
              </w:rPr>
              <w:t>w imieniu i na rzecz której działa:</w:t>
            </w:r>
          </w:p>
          <w:p w14:paraId="3A8DBF09" w14:textId="77777777" w:rsidR="00E91C16" w:rsidRPr="00E91C16" w:rsidRDefault="00E91C16" w:rsidP="00E91C16">
            <w:pPr>
              <w:spacing w:before="120" w:after="120" w:line="240" w:lineRule="auto"/>
              <w:contextualSpacing/>
              <w:jc w:val="center"/>
              <w:rPr>
                <w:rFonts w:asciiTheme="minorHAnsi" w:eastAsiaTheme="majorEastAsia" w:hAnsiTheme="minorHAnsi" w:cstheme="minorHAnsi"/>
                <w:b/>
                <w:i/>
                <w:iCs/>
                <w:sz w:val="20"/>
              </w:rPr>
            </w:pPr>
            <w:r w:rsidRPr="00E91C16">
              <w:rPr>
                <w:rFonts w:asciiTheme="minorHAnsi" w:eastAsia="Calibri" w:hAnsiTheme="minorHAnsi" w:cstheme="minorHAnsi"/>
                <w:b/>
                <w:sz w:val="20"/>
              </w:rPr>
              <w:t>PGE Dystrybucja S.A. Oddział Skarżysko - Kamienna</w:t>
            </w:r>
          </w:p>
        </w:tc>
      </w:tr>
    </w:tbl>
    <w:p w14:paraId="2795CA53" w14:textId="77777777" w:rsidR="00E91C16" w:rsidRPr="00E91C16" w:rsidRDefault="00E91C16" w:rsidP="00E91C16">
      <w:pPr>
        <w:spacing w:before="120" w:line="276" w:lineRule="auto"/>
        <w:ind w:left="284"/>
        <w:contextualSpacing/>
        <w:jc w:val="left"/>
        <w:outlineLvl w:val="0"/>
        <w:rPr>
          <w:rFonts w:asciiTheme="minorHAnsi" w:hAnsiTheme="minorHAnsi" w:cstheme="minorHAnsi"/>
          <w:b/>
          <w:sz w:val="20"/>
        </w:rPr>
      </w:pPr>
    </w:p>
    <w:p w14:paraId="387F9D28" w14:textId="3E2D2BD9" w:rsidR="00E91C16" w:rsidRDefault="00E91C16" w:rsidP="00E91C16">
      <w:pPr>
        <w:tabs>
          <w:tab w:val="left" w:pos="1628"/>
        </w:tabs>
        <w:jc w:val="center"/>
        <w:rPr>
          <w:rFonts w:asciiTheme="minorHAnsi" w:hAnsiTheme="minorHAnsi" w:cstheme="minorHAnsi"/>
          <w:b/>
          <w:sz w:val="20"/>
        </w:rPr>
      </w:pPr>
      <w:r w:rsidRPr="00E91C16">
        <w:rPr>
          <w:rFonts w:asciiTheme="minorHAnsi" w:hAnsiTheme="minorHAnsi" w:cstheme="minorHAnsi"/>
          <w:b/>
          <w:sz w:val="20"/>
        </w:rPr>
        <w:t>ANKIETA WERYFIKACJI WYKONAWCY W ZAKRESIE ZAPEWNIENIA GWARANCJI BEZPIECZEŃSTWA PRZETWARZANIA DANYCH OSOBOWYCH</w:t>
      </w:r>
    </w:p>
    <w:p w14:paraId="65F80C6E" w14:textId="77777777" w:rsidR="009F339B" w:rsidRPr="00E91C16" w:rsidRDefault="009F339B" w:rsidP="00E91C16">
      <w:pPr>
        <w:tabs>
          <w:tab w:val="left" w:pos="1628"/>
        </w:tabs>
        <w:jc w:val="center"/>
        <w:rPr>
          <w:rFonts w:asciiTheme="minorHAnsi" w:hAnsiTheme="minorHAnsi" w:cstheme="minorHAnsi"/>
          <w:b/>
          <w:sz w:val="20"/>
        </w:rPr>
      </w:pPr>
    </w:p>
    <w:p w14:paraId="12BCDA8E" w14:textId="62B5F049" w:rsidR="00E91C16" w:rsidRPr="00E91C16" w:rsidRDefault="00E91C16" w:rsidP="00E91C16">
      <w:pPr>
        <w:spacing w:after="120" w:line="240" w:lineRule="auto"/>
        <w:rPr>
          <w:rFonts w:asciiTheme="minorHAnsi" w:hAnsiTheme="minorHAnsi" w:cstheme="minorHAnsi"/>
          <w:sz w:val="20"/>
          <w:lang w:eastAsia="pl-PL"/>
        </w:rPr>
      </w:pPr>
      <w:r w:rsidRPr="00E91C16">
        <w:rPr>
          <w:rFonts w:asciiTheme="minorHAnsi" w:hAnsiTheme="minorHAnsi" w:cstheme="minorHAnsi"/>
          <w:sz w:val="20"/>
          <w:lang w:eastAsia="pl-PL"/>
        </w:rPr>
        <w:t xml:space="preserve">W związku z Ofertą Wykonawcy złożoną w postępowaniu zakupowym </w:t>
      </w:r>
      <w:r w:rsidRPr="00E91C16">
        <w:rPr>
          <w:rFonts w:asciiTheme="minorHAnsi" w:eastAsia="Calibri" w:hAnsiTheme="minorHAnsi" w:cstheme="minorHAnsi"/>
          <w:sz w:val="20"/>
          <w:lang w:eastAsia="pl-PL"/>
        </w:rPr>
        <w:t xml:space="preserve">nr </w:t>
      </w:r>
      <w:r w:rsidRPr="00E91C16">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827945347"/>
          <w:placeholder>
            <w:docPart w:val="2A66C1181B7C4B65B59E5EE34C01622B"/>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b/>
              <w:color w:val="000000" w:themeColor="text1"/>
              <w:sz w:val="20"/>
            </w:rPr>
            <w:t>POST/DYS/OSK/LZA/02008/2025</w:t>
          </w:r>
        </w:sdtContent>
      </w:sdt>
      <w:r w:rsidRPr="00E91C16">
        <w:rPr>
          <w:rFonts w:asciiTheme="minorHAnsi" w:hAnsiTheme="minorHAnsi" w:cstheme="minorHAnsi"/>
          <w:b/>
          <w:color w:val="000000" w:themeColor="text1"/>
          <w:sz w:val="20"/>
        </w:rPr>
        <w:t xml:space="preserve"> </w:t>
      </w:r>
      <w:r w:rsidRPr="00E91C16">
        <w:rPr>
          <w:rFonts w:asciiTheme="minorHAnsi" w:hAnsiTheme="minorHAnsi" w:cstheme="minorHAnsi"/>
          <w:color w:val="000000" w:themeColor="text1"/>
          <w:sz w:val="20"/>
          <w:lang w:eastAsia="pl-PL"/>
        </w:rPr>
        <w:t>prowadzonym w trybie przetargu nieograniczonego pn.</w:t>
      </w:r>
      <w:r w:rsidRPr="00E91C16">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 w:val="20"/>
          </w:rPr>
          <w:alias w:val="Tytuł"/>
          <w:tag w:val=""/>
          <w:id w:val="1072315687"/>
          <w:placeholder>
            <w:docPart w:val="10FF0F03B5E94BFD92EC862A251D4292"/>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hAnsiTheme="minorHAnsi" w:cstheme="minorHAnsi"/>
              <w:b/>
              <w:color w:val="000000" w:themeColor="text1"/>
              <w:sz w:val="20"/>
            </w:rPr>
            <w:t>Usługa odczytów układów pomiarowo – rozliczeniowych dla grup taryfowych C1x i G1x w PGE Dystrybucja Oddział Skarżysko - Kamienna</w:t>
          </w:r>
        </w:sdtContent>
      </w:sdt>
      <w:r w:rsidRPr="00E91C16">
        <w:rPr>
          <w:rFonts w:asciiTheme="minorHAnsi" w:hAnsiTheme="minorHAnsi" w:cstheme="minorHAnsi"/>
          <w:b/>
          <w:color w:val="000000" w:themeColor="text1"/>
          <w:sz w:val="20"/>
        </w:rPr>
        <w:t xml:space="preserve"> </w:t>
      </w:r>
      <w:r w:rsidRPr="00E91C16">
        <w:rPr>
          <w:rFonts w:asciiTheme="minorHAnsi" w:hAnsiTheme="minorHAnsi" w:cstheme="minorHAnsi"/>
          <w:color w:val="000000" w:themeColor="text1"/>
          <w:sz w:val="20"/>
        </w:rPr>
        <w:t>po</w:t>
      </w:r>
      <w:r w:rsidRPr="00E91C16">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21936F3" w14:textId="77777777" w:rsidR="00E91C16" w:rsidRPr="00E91C16" w:rsidRDefault="00E91C16" w:rsidP="00E91C1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E91C16" w:rsidRPr="00E91C16" w14:paraId="536EB76B" w14:textId="77777777" w:rsidTr="006E270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5DFF6A"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i/>
                <w:sz w:val="20"/>
                <w:lang w:eastAsia="pl-PL"/>
              </w:rPr>
            </w:pPr>
            <w:r w:rsidRPr="00E91C1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D1C5827" w14:textId="77777777" w:rsidR="00E91C16" w:rsidRPr="00E91C16" w:rsidRDefault="00E91C16" w:rsidP="00E91C16">
            <w:pPr>
              <w:widowControl w:val="0"/>
              <w:snapToGrid w:val="0"/>
              <w:spacing w:line="300" w:lineRule="auto"/>
              <w:ind w:right="170"/>
              <w:jc w:val="center"/>
              <w:rPr>
                <w:rFonts w:asciiTheme="minorHAnsi" w:hAnsiTheme="minorHAnsi" w:cstheme="minorHAnsi"/>
                <w:i/>
                <w:sz w:val="20"/>
                <w:lang w:eastAsia="pl-PL"/>
              </w:rPr>
            </w:pPr>
            <w:r w:rsidRPr="00E91C16">
              <w:rPr>
                <w:rFonts w:asciiTheme="minorHAnsi" w:hAnsiTheme="minorHAnsi" w:cstheme="minorHAnsi"/>
                <w:i/>
                <w:sz w:val="20"/>
                <w:lang w:eastAsia="pl-PL"/>
              </w:rPr>
              <w:t>Wymagany przez Zmawiającego zakres informacji / Informacje Wykonawcy (podmiotu przetwarzającego dane osobowe)</w:t>
            </w:r>
          </w:p>
        </w:tc>
      </w:tr>
      <w:tr w:rsidR="00E91C16" w:rsidRPr="00E91C16" w14:paraId="57CA7F61" w14:textId="77777777" w:rsidTr="006E270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597F693F"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07F58CE0"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Pełna nazwa podmiotu przetwarzającego dane osobowe:</w:t>
            </w:r>
          </w:p>
          <w:p w14:paraId="722A31EF"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2E54ADE6" w14:textId="77777777" w:rsidTr="006E270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0E859943"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6555DD5"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Adres siedziby podmiotu przetwarzającego - prosimy o podanie adresu siedziby z CEIDG lub KRS:</w:t>
            </w:r>
          </w:p>
          <w:p w14:paraId="03FD7A97"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0CF150FA" w14:textId="77777777" w:rsidTr="006E270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1A02F7E"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94AAD91"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 xml:space="preserve">Prosimy o podanie krótkiego opisu charakterystyki prowadzonej działalności przez podmiot przetwarzający - w kilku zdaniach: </w:t>
            </w:r>
          </w:p>
          <w:p w14:paraId="40F187BE"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3C3527A8" w14:textId="77777777" w:rsidTr="006E270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20BC4F34"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73374332"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A19D60B"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3F73DF30"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E3F32B1"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3988A843"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podmiot przetwarzający prowadzi rejestr kategorii czynności przetwarzania zawierający wszystkie informacje wskazane w art. 30 RODO?*</w:t>
            </w:r>
          </w:p>
          <w:p w14:paraId="4AABE4C3"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75AF83DA"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45FFD0"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2773C46D"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podmiot przetwarzający opracował polityki/procedury w zakresie ochrony danych osobowych?*</w:t>
            </w:r>
          </w:p>
          <w:p w14:paraId="1F4358B9"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3D52B801"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622972"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5DCDFF0"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3587FF1C"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3A84596D"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69C83F"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5A33D01C"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pracownicy podmiotu zostali zobowiązani do zachowania poufności przetwarzanych danych osobowych?</w:t>
            </w:r>
          </w:p>
          <w:p w14:paraId="10C396FE" w14:textId="77777777" w:rsidR="00E91C16" w:rsidRPr="00E91C16" w:rsidRDefault="00E91C16" w:rsidP="00E91C16">
            <w:pPr>
              <w:widowControl w:val="0"/>
              <w:snapToGrid w:val="0"/>
              <w:spacing w:line="300" w:lineRule="auto"/>
              <w:ind w:right="170"/>
              <w:jc w:val="left"/>
              <w:rPr>
                <w:rFonts w:asciiTheme="minorHAnsi" w:hAnsiTheme="minorHAnsi" w:cstheme="minorHAnsi"/>
                <w:sz w:val="20"/>
                <w:lang w:eastAsia="pl-PL"/>
              </w:rPr>
            </w:pPr>
            <w:r w:rsidRPr="00E91C16">
              <w:rPr>
                <w:rFonts w:asciiTheme="minorHAnsi" w:hAnsiTheme="minorHAnsi" w:cstheme="minorHAnsi"/>
                <w:sz w:val="20"/>
                <w:lang w:eastAsia="pl-PL"/>
              </w:rPr>
              <w:t>...</w:t>
            </w:r>
          </w:p>
        </w:tc>
      </w:tr>
      <w:tr w:rsidR="00E91C16" w:rsidRPr="00E91C16" w14:paraId="634C2C0D"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78B8F"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5961A212"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193846E"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74000C91"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42E27C"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2CF7A13D"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Czy podmiot przetwarzający korzysta wyłącznie z licencjonowanych programów/systemów teleinformatycznych?</w:t>
            </w:r>
          </w:p>
          <w:p w14:paraId="32F1741B"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60C53280"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0EF11EF"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2E8FD006"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E2C339F"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1026A819"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82F4D3E"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19B2F6DA"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 xml:space="preserve">Czy podmiot przetwarzający tworzy kopie zapasowe dla systemów teleinformatycznych? </w:t>
            </w:r>
          </w:p>
          <w:p w14:paraId="01B4CCEF"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3244A372"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60B6E33"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F8F5DF6"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 xml:space="preserve">Czy podmiot przetwarzający umożliwia realizację prawa jednostki zgodnie z RODO? </w:t>
            </w:r>
          </w:p>
          <w:p w14:paraId="6A14927D"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419C2E9D"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E3F24AF"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6F0001"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685FE334"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r w:rsidR="00E91C16" w:rsidRPr="00E91C16" w14:paraId="6323305A" w14:textId="77777777" w:rsidTr="006E270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FB50605" w14:textId="77777777" w:rsidR="00E91C16" w:rsidRPr="00E91C16" w:rsidRDefault="00E91C16" w:rsidP="00E91C16">
            <w:pPr>
              <w:widowControl w:val="0"/>
              <w:tabs>
                <w:tab w:val="left" w:pos="415"/>
              </w:tabs>
              <w:snapToGrid w:val="0"/>
              <w:spacing w:line="300" w:lineRule="auto"/>
              <w:jc w:val="center"/>
              <w:rPr>
                <w:rFonts w:asciiTheme="minorHAnsi" w:hAnsiTheme="minorHAnsi" w:cstheme="minorHAnsi"/>
                <w:sz w:val="20"/>
                <w:lang w:eastAsia="pl-PL"/>
              </w:rPr>
            </w:pPr>
            <w:r w:rsidRPr="00E91C1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EB49E24"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Prosimy o wskazanie danych osoby wypełniającej ankietę (imię, nazwisko, stanowisko, telefon, adres email):</w:t>
            </w:r>
          </w:p>
          <w:p w14:paraId="7223D159"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w:t>
            </w:r>
          </w:p>
        </w:tc>
      </w:tr>
    </w:tbl>
    <w:p w14:paraId="5802D19F" w14:textId="77777777" w:rsidR="00E91C16" w:rsidRPr="00E91C16" w:rsidRDefault="00E91C16" w:rsidP="00E91C16">
      <w:pPr>
        <w:rPr>
          <w:rFonts w:asciiTheme="minorHAnsi" w:hAnsiTheme="minorHAnsi" w:cstheme="minorHAnsi"/>
          <w:sz w:val="20"/>
        </w:rPr>
      </w:pPr>
    </w:p>
    <w:p w14:paraId="7F30B44C" w14:textId="77777777" w:rsidR="00E91C16" w:rsidRPr="00E91C16" w:rsidRDefault="00E91C16" w:rsidP="00E91C16">
      <w:pPr>
        <w:rPr>
          <w:rFonts w:asciiTheme="minorHAnsi" w:hAnsiTheme="minorHAnsi" w:cstheme="minorHAnsi"/>
          <w:sz w:val="20"/>
        </w:rPr>
      </w:pPr>
      <w:r w:rsidRPr="00E91C16">
        <w:rPr>
          <w:rFonts w:asciiTheme="minorHAnsi" w:hAnsiTheme="minorHAnsi" w:cstheme="minorHAnsi"/>
          <w:sz w:val="20"/>
        </w:rPr>
        <w:t>*Zamawiający może zażądać przedstawienia ww. dokumentów.</w:t>
      </w:r>
    </w:p>
    <w:p w14:paraId="0A81CB43" w14:textId="77777777" w:rsidR="00E91C16" w:rsidRPr="00E91C16" w:rsidRDefault="00E91C16" w:rsidP="00E91C16">
      <w:pPr>
        <w:rPr>
          <w:rFonts w:asciiTheme="minorHAnsi" w:hAnsiTheme="minorHAnsi" w:cstheme="minorHAnsi"/>
          <w:sz w:val="20"/>
        </w:rPr>
      </w:pPr>
    </w:p>
    <w:p w14:paraId="305F825D" w14:textId="77777777" w:rsidR="00E91C16" w:rsidRPr="00E91C16" w:rsidRDefault="00E91C16" w:rsidP="00E91C16">
      <w:pPr>
        <w:rPr>
          <w:rFonts w:asciiTheme="minorHAnsi" w:hAnsiTheme="minorHAnsi" w:cstheme="minorHAnsi"/>
          <w:sz w:val="20"/>
        </w:rPr>
      </w:pPr>
    </w:p>
    <w:p w14:paraId="5B18E607" w14:textId="77777777" w:rsidR="00E91C16" w:rsidRPr="00E91C16" w:rsidRDefault="00E91C16" w:rsidP="00E91C16">
      <w:pPr>
        <w:rPr>
          <w:rFonts w:asciiTheme="minorHAnsi" w:hAnsiTheme="minorHAnsi" w:cstheme="minorHAnsi"/>
          <w:sz w:val="20"/>
        </w:rPr>
      </w:pPr>
    </w:p>
    <w:p w14:paraId="653D75E1" w14:textId="77777777" w:rsidR="00E91C16" w:rsidRPr="00E91C16" w:rsidRDefault="00E91C16" w:rsidP="00E91C16">
      <w:pPr>
        <w:spacing w:after="80" w:line="240" w:lineRule="exact"/>
        <w:ind w:left="4690" w:right="-993" w:firstLine="708"/>
        <w:rPr>
          <w:rFonts w:asciiTheme="minorHAnsi" w:hAnsiTheme="minorHAnsi" w:cstheme="minorHAnsi"/>
          <w:sz w:val="16"/>
          <w:szCs w:val="16"/>
        </w:rPr>
      </w:pPr>
      <w:r w:rsidRPr="00E91C16">
        <w:rPr>
          <w:rFonts w:asciiTheme="minorHAnsi" w:hAnsiTheme="minorHAnsi" w:cstheme="minorHAnsi"/>
          <w:sz w:val="16"/>
          <w:szCs w:val="16"/>
        </w:rPr>
        <w:t>...................................................................................</w:t>
      </w:r>
    </w:p>
    <w:p w14:paraId="01E022B1" w14:textId="77777777" w:rsidR="00E91C16" w:rsidRPr="00E91C16" w:rsidRDefault="00E91C16" w:rsidP="00E91C16">
      <w:pPr>
        <w:ind w:left="5398" w:right="68" w:hanging="153"/>
        <w:jc w:val="center"/>
        <w:rPr>
          <w:rFonts w:asciiTheme="minorHAnsi" w:hAnsiTheme="minorHAnsi" w:cstheme="minorHAnsi"/>
          <w:i/>
          <w:sz w:val="16"/>
          <w:szCs w:val="16"/>
        </w:rPr>
      </w:pPr>
      <w:r w:rsidRPr="00E91C16">
        <w:rPr>
          <w:rFonts w:asciiTheme="minorHAnsi" w:hAnsiTheme="minorHAnsi" w:cstheme="minorHAnsi"/>
          <w:i/>
          <w:sz w:val="16"/>
          <w:szCs w:val="16"/>
        </w:rPr>
        <w:t>Data i podpisy osób uprawnionych do składania</w:t>
      </w:r>
    </w:p>
    <w:p w14:paraId="0E9F8DA3" w14:textId="77777777" w:rsidR="00E91C16" w:rsidRPr="00E91C16" w:rsidRDefault="00E91C16" w:rsidP="00E91C16">
      <w:pPr>
        <w:ind w:left="5398" w:right="68" w:hanging="153"/>
        <w:jc w:val="center"/>
        <w:rPr>
          <w:rFonts w:asciiTheme="minorHAnsi" w:hAnsiTheme="minorHAnsi" w:cstheme="minorHAnsi"/>
          <w:i/>
          <w:sz w:val="16"/>
          <w:szCs w:val="16"/>
        </w:rPr>
      </w:pPr>
      <w:r w:rsidRPr="00E91C16">
        <w:rPr>
          <w:rFonts w:asciiTheme="minorHAnsi" w:hAnsiTheme="minorHAnsi" w:cstheme="minorHAnsi"/>
          <w:i/>
          <w:sz w:val="16"/>
          <w:szCs w:val="16"/>
        </w:rPr>
        <w:t>oświadczeń woli w imieniu Wykonawcy</w:t>
      </w:r>
    </w:p>
    <w:p w14:paraId="443679E0" w14:textId="2801E07B" w:rsidR="00E91C16" w:rsidRDefault="00E91C16" w:rsidP="0092625B">
      <w:pPr>
        <w:spacing w:line="240" w:lineRule="auto"/>
        <w:ind w:left="5670" w:right="68"/>
        <w:jc w:val="center"/>
        <w:rPr>
          <w:rFonts w:ascii="Calibri" w:hAnsi="Calibri" w:cs="Calibri"/>
          <w:sz w:val="16"/>
          <w:szCs w:val="16"/>
        </w:rPr>
      </w:pPr>
    </w:p>
    <w:p w14:paraId="6B0D9976" w14:textId="6E8B39C7" w:rsidR="00E91C16" w:rsidRDefault="00E91C16" w:rsidP="0092625B">
      <w:pPr>
        <w:spacing w:line="240" w:lineRule="auto"/>
        <w:ind w:left="5670" w:right="68"/>
        <w:jc w:val="center"/>
        <w:rPr>
          <w:rFonts w:ascii="Calibri" w:hAnsi="Calibri" w:cs="Calibri"/>
          <w:sz w:val="16"/>
          <w:szCs w:val="16"/>
        </w:rPr>
      </w:pPr>
    </w:p>
    <w:p w14:paraId="6E3467A6" w14:textId="60872D46" w:rsidR="00E91C16" w:rsidRDefault="00E91C16" w:rsidP="0092625B">
      <w:pPr>
        <w:spacing w:line="240" w:lineRule="auto"/>
        <w:ind w:left="5670" w:right="68"/>
        <w:jc w:val="center"/>
        <w:rPr>
          <w:rFonts w:ascii="Calibri" w:hAnsi="Calibri" w:cs="Calibri"/>
          <w:sz w:val="16"/>
          <w:szCs w:val="16"/>
        </w:rPr>
      </w:pPr>
    </w:p>
    <w:p w14:paraId="3CE0C71F" w14:textId="4FBF1202" w:rsidR="00E91C16" w:rsidRDefault="00E91C16" w:rsidP="0092625B">
      <w:pPr>
        <w:spacing w:line="240" w:lineRule="auto"/>
        <w:ind w:left="5670" w:right="68"/>
        <w:jc w:val="center"/>
        <w:rPr>
          <w:rFonts w:ascii="Calibri" w:hAnsi="Calibri" w:cs="Calibri"/>
          <w:sz w:val="16"/>
          <w:szCs w:val="16"/>
        </w:rPr>
      </w:pPr>
    </w:p>
    <w:p w14:paraId="7022AADE" w14:textId="56082C5B" w:rsidR="00E91C16" w:rsidRDefault="00E91C16" w:rsidP="0092625B">
      <w:pPr>
        <w:spacing w:line="240" w:lineRule="auto"/>
        <w:ind w:left="5670" w:right="68"/>
        <w:jc w:val="center"/>
        <w:rPr>
          <w:rFonts w:ascii="Calibri" w:hAnsi="Calibri" w:cs="Calibri"/>
          <w:sz w:val="16"/>
          <w:szCs w:val="16"/>
        </w:rPr>
      </w:pPr>
    </w:p>
    <w:p w14:paraId="0E9E2DDD" w14:textId="1222AC87" w:rsidR="00AA6041" w:rsidRDefault="00AA6041" w:rsidP="009F339B">
      <w:pPr>
        <w:spacing w:line="240" w:lineRule="auto"/>
        <w:ind w:right="68"/>
        <w:rPr>
          <w:rFonts w:ascii="Calibri" w:hAnsi="Calibri" w:cs="Calibri"/>
          <w:i/>
          <w:sz w:val="16"/>
          <w:szCs w:val="16"/>
        </w:rPr>
      </w:pPr>
    </w:p>
    <w:sectPr w:rsidR="00AA6041" w:rsidSect="0032582D">
      <w:headerReference w:type="default" r:id="rId16"/>
      <w:footerReference w:type="default" r:id="rId17"/>
      <w:pgSz w:w="11906" w:h="16838"/>
      <w:pgMar w:top="851" w:right="1418" w:bottom="851"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3597E" w14:textId="77777777" w:rsidR="00306818" w:rsidRDefault="00306818" w:rsidP="004A302B">
      <w:pPr>
        <w:spacing w:line="240" w:lineRule="auto"/>
      </w:pPr>
      <w:r>
        <w:separator/>
      </w:r>
    </w:p>
  </w:endnote>
  <w:endnote w:type="continuationSeparator" w:id="0">
    <w:p w14:paraId="51EF2EF8" w14:textId="77777777" w:rsidR="00306818" w:rsidRDefault="0030681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E270A" w:rsidRPr="00DD5C5D" w:rsidRDefault="006E270A" w:rsidP="00DD5C5D">
    <w:pPr>
      <w:pStyle w:val="Nagwek"/>
      <w:jc w:val="center"/>
      <w:rPr>
        <w:rFonts w:ascii="Calibri" w:hAnsi="Calibri"/>
        <w:bCs/>
        <w:sz w:val="16"/>
        <w:szCs w:val="16"/>
      </w:rPr>
    </w:pPr>
  </w:p>
  <w:p w14:paraId="30522759" w14:textId="5A7DD134" w:rsidR="006E270A" w:rsidRDefault="006E270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2582D">
      <w:rPr>
        <w:rFonts w:ascii="Calibri" w:hAnsi="Calibri"/>
        <w:bCs/>
        <w:noProof/>
        <w:sz w:val="16"/>
        <w:szCs w:val="16"/>
      </w:rPr>
      <w:t>12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2582D">
      <w:rPr>
        <w:rFonts w:ascii="Calibri" w:hAnsi="Calibri"/>
        <w:bCs/>
        <w:noProof/>
        <w:sz w:val="16"/>
        <w:szCs w:val="16"/>
      </w:rPr>
      <w:t>13</w:t>
    </w:r>
    <w:r w:rsidRPr="00DD5C5D">
      <w:rPr>
        <w:rFonts w:ascii="Calibri" w:hAnsi="Calibri"/>
        <w:bCs/>
        <w:sz w:val="16"/>
        <w:szCs w:val="16"/>
      </w:rPr>
      <w:fldChar w:fldCharType="end"/>
    </w:r>
  </w:p>
  <w:p w14:paraId="3052275A" w14:textId="77777777" w:rsidR="006E270A" w:rsidRDefault="006E270A">
    <w:pPr>
      <w:pStyle w:val="Stopka"/>
    </w:pPr>
  </w:p>
  <w:p w14:paraId="51CA2197" w14:textId="77777777" w:rsidR="006E270A" w:rsidRDefault="006E270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C8C0" w14:textId="77777777" w:rsidR="00306818" w:rsidRDefault="00306818" w:rsidP="004A302B">
      <w:pPr>
        <w:spacing w:line="240" w:lineRule="auto"/>
      </w:pPr>
      <w:r>
        <w:separator/>
      </w:r>
    </w:p>
  </w:footnote>
  <w:footnote w:type="continuationSeparator" w:id="0">
    <w:p w14:paraId="7765FC2D" w14:textId="77777777" w:rsidR="00306818" w:rsidRDefault="00306818" w:rsidP="004A302B">
      <w:pPr>
        <w:spacing w:line="240" w:lineRule="auto"/>
      </w:pPr>
      <w:r>
        <w:continuationSeparator/>
      </w:r>
    </w:p>
  </w:footnote>
  <w:footnote w:id="1">
    <w:p w14:paraId="773AAA64" w14:textId="77777777" w:rsidR="006E270A" w:rsidRPr="00F2601C" w:rsidRDefault="006E270A"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6E270A" w:rsidRPr="003C7649" w:rsidRDefault="006E270A"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6E270A" w:rsidRPr="00F2601C" w:rsidRDefault="006E270A"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6E270A" w:rsidRPr="001A6201" w:rsidRDefault="006E270A"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6E270A" w:rsidRPr="001A6201" w:rsidRDefault="006E270A"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6E270A" w:rsidRPr="003F2EF3" w:rsidRDefault="006E270A"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6E270A" w:rsidRPr="003D4E66" w:rsidRDefault="006E270A"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6E270A" w:rsidRDefault="006E270A"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6E270A" w:rsidRDefault="006E270A"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6E270A" w:rsidRPr="007F37CE" w:rsidRDefault="006E270A"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6E270A" w:rsidRPr="005A6E56" w:rsidRDefault="006E270A"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6E270A" w:rsidRPr="00342E37" w:rsidRDefault="006E270A"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6E270A" w:rsidRPr="00342E37" w:rsidRDefault="006E270A"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6E270A" w:rsidRPr="00342E37" w:rsidRDefault="006E270A" w:rsidP="00AD0739">
      <w:pPr>
        <w:pStyle w:val="Tekstprzypisudolnego"/>
        <w:numPr>
          <w:ilvl w:val="0"/>
          <w:numId w:val="34"/>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6E270A" w:rsidRPr="00342E37" w:rsidRDefault="006E270A" w:rsidP="00AD0739">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6E270A" w:rsidRPr="00342E37" w:rsidRDefault="006E270A"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6E270A" w:rsidRPr="00342E37" w:rsidRDefault="006E270A"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6E270A" w:rsidRPr="00342E37" w:rsidRDefault="006E270A"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6E270A" w:rsidRPr="00342E37" w:rsidRDefault="006E270A"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6E270A" w:rsidRPr="00896587" w:rsidRDefault="006E270A"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6E270A" w:rsidRDefault="006E270A"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6E270A" w:rsidRPr="00517ECB" w:rsidRDefault="006E270A"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107E5" w14:textId="77777777" w:rsidR="006E270A" w:rsidRDefault="006E270A" w:rsidP="00F32609">
    <w:pPr>
      <w:pStyle w:val="Nagwek"/>
      <w:jc w:val="center"/>
      <w:rPr>
        <w:rFonts w:ascii="Calibri" w:hAnsi="Calibri" w:cs="Arial"/>
        <w:color w:val="000000"/>
        <w:sz w:val="18"/>
        <w:szCs w:val="18"/>
        <w:lang w:eastAsia="pl-PL"/>
      </w:rPr>
    </w:pPr>
  </w:p>
  <w:p w14:paraId="009CEF72" w14:textId="66236595" w:rsidR="006E270A" w:rsidRPr="00F32609" w:rsidRDefault="006E270A" w:rsidP="00F32609">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631E878C">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14:paraId="7B23FE41" w14:textId="6C16EE9F" w:rsidR="006E270A" w:rsidRPr="00F32609" w:rsidRDefault="006E270A"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POST/DYS/OSK/LZA/02008/2025</w:t>
        </w:r>
      </w:sdtContent>
    </w:sdt>
    <w:r>
      <w:rPr>
        <w:rFonts w:asciiTheme="minorHAnsi" w:hAnsiTheme="minorHAnsi" w:cstheme="minorHAnsi"/>
        <w:color w:val="4F81BD" w:themeColor="accent1"/>
      </w:rPr>
      <w:tab/>
    </w:r>
  </w:p>
  <w:p w14:paraId="3BA032AD" w14:textId="7823BD67" w:rsidR="006E270A" w:rsidRPr="00F32609" w:rsidRDefault="006E270A" w:rsidP="00F3260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8ABCF5C0"/>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C717A8"/>
    <w:multiLevelType w:val="hybridMultilevel"/>
    <w:tmpl w:val="2FB6A6B4"/>
    <w:lvl w:ilvl="0" w:tplc="0415000F">
      <w:start w:val="1"/>
      <w:numFmt w:val="decimal"/>
      <w:lvlText w:val="%1."/>
      <w:lvlJc w:val="left"/>
      <w:pPr>
        <w:ind w:left="1146" w:hanging="360"/>
      </w:pPr>
    </w:lvl>
    <w:lvl w:ilvl="1" w:tplc="0415000F">
      <w:start w:val="1"/>
      <w:numFmt w:val="decimal"/>
      <w:lvlText w:val="%2."/>
      <w:lvlJc w:val="left"/>
      <w:pPr>
        <w:ind w:left="1866" w:hanging="360"/>
      </w:pPr>
    </w:lvl>
    <w:lvl w:ilvl="2" w:tplc="DD280BC0">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AC66FEC"/>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76ED5"/>
    <w:multiLevelType w:val="hybridMultilevel"/>
    <w:tmpl w:val="66D8C302"/>
    <w:lvl w:ilvl="0" w:tplc="F766A4EA">
      <w:start w:val="1"/>
      <w:numFmt w:val="lowerLetter"/>
      <w:lvlText w:val="%1)"/>
      <w:lvlJc w:val="left"/>
      <w:pPr>
        <w:tabs>
          <w:tab w:val="num" w:pos="420"/>
        </w:tabs>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02E4C45"/>
    <w:multiLevelType w:val="hybridMultilevel"/>
    <w:tmpl w:val="68A866D2"/>
    <w:lvl w:ilvl="0" w:tplc="83E69C3C">
      <w:start w:val="1"/>
      <w:numFmt w:val="lowerLetter"/>
      <w:lvlText w:val="%1)"/>
      <w:lvlJc w:val="left"/>
      <w:pPr>
        <w:tabs>
          <w:tab w:val="num" w:pos="862"/>
        </w:tabs>
        <w:ind w:left="862" w:hanging="360"/>
      </w:pPr>
      <w:rPr>
        <w:rFonts w:hint="default"/>
      </w:rPr>
    </w:lvl>
    <w:lvl w:ilvl="1" w:tplc="04150019" w:tentative="1">
      <w:start w:val="1"/>
      <w:numFmt w:val="lowerLetter"/>
      <w:lvlText w:val="%2."/>
      <w:lvlJc w:val="left"/>
      <w:pPr>
        <w:ind w:left="1882" w:hanging="360"/>
      </w:pPr>
    </w:lvl>
    <w:lvl w:ilvl="2" w:tplc="0415001B" w:tentative="1">
      <w:start w:val="1"/>
      <w:numFmt w:val="lowerRoman"/>
      <w:lvlText w:val="%3."/>
      <w:lvlJc w:val="right"/>
      <w:pPr>
        <w:ind w:left="2602" w:hanging="180"/>
      </w:pPr>
    </w:lvl>
    <w:lvl w:ilvl="3" w:tplc="0415000F" w:tentative="1">
      <w:start w:val="1"/>
      <w:numFmt w:val="decimal"/>
      <w:lvlText w:val="%4."/>
      <w:lvlJc w:val="left"/>
      <w:pPr>
        <w:ind w:left="3322" w:hanging="360"/>
      </w:pPr>
    </w:lvl>
    <w:lvl w:ilvl="4" w:tplc="04150019" w:tentative="1">
      <w:start w:val="1"/>
      <w:numFmt w:val="lowerLetter"/>
      <w:lvlText w:val="%5."/>
      <w:lvlJc w:val="left"/>
      <w:pPr>
        <w:ind w:left="4042" w:hanging="360"/>
      </w:pPr>
    </w:lvl>
    <w:lvl w:ilvl="5" w:tplc="0415001B" w:tentative="1">
      <w:start w:val="1"/>
      <w:numFmt w:val="lowerRoman"/>
      <w:lvlText w:val="%6."/>
      <w:lvlJc w:val="right"/>
      <w:pPr>
        <w:ind w:left="4762" w:hanging="180"/>
      </w:pPr>
    </w:lvl>
    <w:lvl w:ilvl="6" w:tplc="0415000F" w:tentative="1">
      <w:start w:val="1"/>
      <w:numFmt w:val="decimal"/>
      <w:lvlText w:val="%7."/>
      <w:lvlJc w:val="left"/>
      <w:pPr>
        <w:ind w:left="5482" w:hanging="360"/>
      </w:pPr>
    </w:lvl>
    <w:lvl w:ilvl="7" w:tplc="04150019" w:tentative="1">
      <w:start w:val="1"/>
      <w:numFmt w:val="lowerLetter"/>
      <w:lvlText w:val="%8."/>
      <w:lvlJc w:val="left"/>
      <w:pPr>
        <w:ind w:left="6202" w:hanging="360"/>
      </w:pPr>
    </w:lvl>
    <w:lvl w:ilvl="8" w:tplc="0415001B" w:tentative="1">
      <w:start w:val="1"/>
      <w:numFmt w:val="lowerRoman"/>
      <w:lvlText w:val="%9."/>
      <w:lvlJc w:val="right"/>
      <w:pPr>
        <w:ind w:left="6922" w:hanging="180"/>
      </w:pPr>
    </w:lvl>
  </w:abstractNum>
  <w:abstractNum w:abstractNumId="22" w15:restartNumberingAfterBreak="0">
    <w:nsid w:val="21EC099C"/>
    <w:multiLevelType w:val="hybridMultilevel"/>
    <w:tmpl w:val="9DFA0FA8"/>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3" w15:restartNumberingAfterBreak="0">
    <w:nsid w:val="21FC677E"/>
    <w:multiLevelType w:val="multilevel"/>
    <w:tmpl w:val="51AA64EA"/>
    <w:lvl w:ilvl="0">
      <w:start w:val="5"/>
      <w:numFmt w:val="decimal"/>
      <w:lvlText w:val="%1"/>
      <w:lvlJc w:val="left"/>
      <w:pPr>
        <w:ind w:left="360" w:hanging="360"/>
      </w:pPr>
      <w:rPr>
        <w:rFonts w:hint="default"/>
      </w:rPr>
    </w:lvl>
    <w:lvl w:ilvl="1">
      <w:start w:val="1"/>
      <w:numFmt w:val="decimal"/>
      <w:lvlText w:val="%2."/>
      <w:lvlJc w:val="left"/>
      <w:pPr>
        <w:ind w:left="1353" w:hanging="360"/>
      </w:pPr>
      <w:rPr>
        <w:rFonts w:asciiTheme="minorHAnsi" w:eastAsia="Times New Roman" w:hAnsiTheme="minorHAnsi" w:cs="Times New Roman"/>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4"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58471BB"/>
    <w:multiLevelType w:val="hybridMultilevel"/>
    <w:tmpl w:val="C0FCF4EC"/>
    <w:lvl w:ilvl="0" w:tplc="92E2961E">
      <w:start w:val="4"/>
      <w:numFmt w:val="upperRoman"/>
      <w:lvlText w:val="%1."/>
      <w:lvlJc w:val="left"/>
      <w:pPr>
        <w:ind w:left="1080" w:hanging="720"/>
      </w:pPr>
      <w:rPr>
        <w:rFonts w:hint="default"/>
        <w:strike w:val="0"/>
      </w:rPr>
    </w:lvl>
    <w:lvl w:ilvl="1" w:tplc="1AD6C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FF43CD"/>
    <w:multiLevelType w:val="multilevel"/>
    <w:tmpl w:val="330E1728"/>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589"/>
        </w:tabs>
        <w:ind w:left="589" w:hanging="589"/>
      </w:pPr>
      <w:rPr>
        <w:rFonts w:hint="default"/>
        <w:b w:val="0"/>
        <w:color w:val="auto"/>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C6A234D"/>
    <w:multiLevelType w:val="multilevel"/>
    <w:tmpl w:val="CBB0C44E"/>
    <w:lvl w:ilvl="0">
      <w:start w:val="1"/>
      <w:numFmt w:val="decimal"/>
      <w:lvlText w:val="%1."/>
      <w:lvlJc w:val="left"/>
      <w:pPr>
        <w:ind w:left="1276" w:hanging="360"/>
      </w:pPr>
      <w:rPr>
        <w:rFonts w:hint="default"/>
      </w:rPr>
    </w:lvl>
    <w:lvl w:ilvl="1">
      <w:start w:val="1"/>
      <w:numFmt w:val="decimal"/>
      <w:isLgl/>
      <w:lvlText w:val="%1.%2"/>
      <w:lvlJc w:val="left"/>
      <w:pPr>
        <w:ind w:left="1276" w:hanging="360"/>
      </w:pPr>
      <w:rPr>
        <w:rFonts w:hint="default"/>
      </w:rPr>
    </w:lvl>
    <w:lvl w:ilvl="2">
      <w:start w:val="1"/>
      <w:numFmt w:val="decimal"/>
      <w:isLgl/>
      <w:lvlText w:val="%1.%2.%3"/>
      <w:lvlJc w:val="left"/>
      <w:pPr>
        <w:ind w:left="1636" w:hanging="720"/>
      </w:pPr>
      <w:rPr>
        <w:rFonts w:hint="default"/>
      </w:rPr>
    </w:lvl>
    <w:lvl w:ilvl="3">
      <w:start w:val="1"/>
      <w:numFmt w:val="decimal"/>
      <w:isLgl/>
      <w:lvlText w:val="%1.%2.%3.%4"/>
      <w:lvlJc w:val="left"/>
      <w:pPr>
        <w:ind w:left="1636" w:hanging="720"/>
      </w:pPr>
      <w:rPr>
        <w:rFonts w:hint="default"/>
      </w:rPr>
    </w:lvl>
    <w:lvl w:ilvl="4">
      <w:start w:val="1"/>
      <w:numFmt w:val="decimal"/>
      <w:isLgl/>
      <w:lvlText w:val="%1.%2.%3.%4.%5"/>
      <w:lvlJc w:val="left"/>
      <w:pPr>
        <w:ind w:left="1996" w:hanging="1080"/>
      </w:pPr>
      <w:rPr>
        <w:rFonts w:hint="default"/>
      </w:rPr>
    </w:lvl>
    <w:lvl w:ilvl="5">
      <w:start w:val="1"/>
      <w:numFmt w:val="decimal"/>
      <w:isLgl/>
      <w:lvlText w:val="%1.%2.%3.%4.%5.%6"/>
      <w:lvlJc w:val="left"/>
      <w:pPr>
        <w:ind w:left="1996" w:hanging="1080"/>
      </w:pPr>
      <w:rPr>
        <w:rFonts w:hint="default"/>
      </w:rPr>
    </w:lvl>
    <w:lvl w:ilvl="6">
      <w:start w:val="1"/>
      <w:numFmt w:val="decimal"/>
      <w:isLgl/>
      <w:lvlText w:val="%1.%2.%3.%4.%5.%6.%7"/>
      <w:lvlJc w:val="left"/>
      <w:pPr>
        <w:ind w:left="2356" w:hanging="1440"/>
      </w:pPr>
      <w:rPr>
        <w:rFonts w:hint="default"/>
      </w:rPr>
    </w:lvl>
    <w:lvl w:ilvl="7">
      <w:start w:val="1"/>
      <w:numFmt w:val="decimal"/>
      <w:isLgl/>
      <w:lvlText w:val="%1.%2.%3.%4.%5.%6.%7.%8"/>
      <w:lvlJc w:val="left"/>
      <w:pPr>
        <w:ind w:left="2356" w:hanging="1440"/>
      </w:pPr>
      <w:rPr>
        <w:rFonts w:hint="default"/>
      </w:rPr>
    </w:lvl>
    <w:lvl w:ilvl="8">
      <w:start w:val="1"/>
      <w:numFmt w:val="decimal"/>
      <w:isLgl/>
      <w:lvlText w:val="%1.%2.%3.%4.%5.%6.%7.%8.%9"/>
      <w:lvlJc w:val="left"/>
      <w:pPr>
        <w:ind w:left="2356" w:hanging="1440"/>
      </w:pPr>
      <w:rPr>
        <w:rFonts w:hint="default"/>
      </w:rPr>
    </w:lvl>
  </w:abstractNum>
  <w:abstractNum w:abstractNumId="2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6211F9"/>
    <w:multiLevelType w:val="multilevel"/>
    <w:tmpl w:val="1D327D7C"/>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4" w15:restartNumberingAfterBreak="0">
    <w:nsid w:val="4245007A"/>
    <w:multiLevelType w:val="multilevel"/>
    <w:tmpl w:val="08120F84"/>
    <w:lvl w:ilvl="0">
      <w:start w:val="7"/>
      <w:numFmt w:val="decimal"/>
      <w:lvlText w:val="%1"/>
      <w:lvlJc w:val="left"/>
      <w:pPr>
        <w:ind w:left="360" w:hanging="360"/>
      </w:pPr>
      <w:rPr>
        <w:rFonts w:hint="default"/>
      </w:rPr>
    </w:lvl>
    <w:lvl w:ilvl="1">
      <w:start w:val="1"/>
      <w:numFmt w:val="decimal"/>
      <w:lvlText w:val="%2."/>
      <w:lvlJc w:val="left"/>
      <w:pPr>
        <w:ind w:left="1440" w:hanging="360"/>
      </w:pPr>
      <w:rPr>
        <w:rFonts w:asciiTheme="minorHAnsi" w:eastAsia="Times New Roman" w:hAnsiTheme="minorHAnsi"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5" w15:restartNumberingAfterBreak="0">
    <w:nsid w:val="47E31800"/>
    <w:multiLevelType w:val="hybridMultilevel"/>
    <w:tmpl w:val="969C773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140590E"/>
    <w:multiLevelType w:val="hybridMultilevel"/>
    <w:tmpl w:val="B20A9EF0"/>
    <w:lvl w:ilvl="0" w:tplc="04150017">
      <w:start w:val="1"/>
      <w:numFmt w:val="lowerLetter"/>
      <w:lvlText w:val="%1)"/>
      <w:lvlJc w:val="left"/>
      <w:pPr>
        <w:ind w:left="2284" w:hanging="360"/>
      </w:pPr>
    </w:lvl>
    <w:lvl w:ilvl="1" w:tplc="04150019" w:tentative="1">
      <w:start w:val="1"/>
      <w:numFmt w:val="lowerLetter"/>
      <w:lvlText w:val="%2."/>
      <w:lvlJc w:val="left"/>
      <w:pPr>
        <w:ind w:left="3004" w:hanging="360"/>
      </w:pPr>
    </w:lvl>
    <w:lvl w:ilvl="2" w:tplc="0415001B" w:tentative="1">
      <w:start w:val="1"/>
      <w:numFmt w:val="lowerRoman"/>
      <w:lvlText w:val="%3."/>
      <w:lvlJc w:val="right"/>
      <w:pPr>
        <w:ind w:left="3724" w:hanging="180"/>
      </w:pPr>
    </w:lvl>
    <w:lvl w:ilvl="3" w:tplc="0415000F" w:tentative="1">
      <w:start w:val="1"/>
      <w:numFmt w:val="decimal"/>
      <w:lvlText w:val="%4."/>
      <w:lvlJc w:val="left"/>
      <w:pPr>
        <w:ind w:left="4444" w:hanging="360"/>
      </w:pPr>
    </w:lvl>
    <w:lvl w:ilvl="4" w:tplc="04150019" w:tentative="1">
      <w:start w:val="1"/>
      <w:numFmt w:val="lowerLetter"/>
      <w:lvlText w:val="%5."/>
      <w:lvlJc w:val="left"/>
      <w:pPr>
        <w:ind w:left="5164" w:hanging="360"/>
      </w:pPr>
    </w:lvl>
    <w:lvl w:ilvl="5" w:tplc="0415001B" w:tentative="1">
      <w:start w:val="1"/>
      <w:numFmt w:val="lowerRoman"/>
      <w:lvlText w:val="%6."/>
      <w:lvlJc w:val="right"/>
      <w:pPr>
        <w:ind w:left="5884" w:hanging="180"/>
      </w:pPr>
    </w:lvl>
    <w:lvl w:ilvl="6" w:tplc="0415000F" w:tentative="1">
      <w:start w:val="1"/>
      <w:numFmt w:val="decimal"/>
      <w:lvlText w:val="%7."/>
      <w:lvlJc w:val="left"/>
      <w:pPr>
        <w:ind w:left="6604" w:hanging="360"/>
      </w:pPr>
    </w:lvl>
    <w:lvl w:ilvl="7" w:tplc="04150019" w:tentative="1">
      <w:start w:val="1"/>
      <w:numFmt w:val="lowerLetter"/>
      <w:lvlText w:val="%8."/>
      <w:lvlJc w:val="left"/>
      <w:pPr>
        <w:ind w:left="7324" w:hanging="360"/>
      </w:pPr>
    </w:lvl>
    <w:lvl w:ilvl="8" w:tplc="0415001B" w:tentative="1">
      <w:start w:val="1"/>
      <w:numFmt w:val="lowerRoman"/>
      <w:lvlText w:val="%9."/>
      <w:lvlJc w:val="right"/>
      <w:pPr>
        <w:ind w:left="8044" w:hanging="180"/>
      </w:pPr>
    </w:lvl>
  </w:abstractNum>
  <w:abstractNum w:abstractNumId="4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082955"/>
    <w:multiLevelType w:val="hybridMultilevel"/>
    <w:tmpl w:val="7F9E61E6"/>
    <w:lvl w:ilvl="0" w:tplc="52285432">
      <w:start w:val="1"/>
      <w:numFmt w:val="decimal"/>
      <w:lvlText w:val="%1)"/>
      <w:lvlJc w:val="left"/>
      <w:pPr>
        <w:ind w:left="1146" w:hanging="360"/>
      </w:pPr>
      <w:rPr>
        <w:strike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5D5713D4"/>
    <w:multiLevelType w:val="multilevel"/>
    <w:tmpl w:val="C744F78A"/>
    <w:lvl w:ilvl="0">
      <w:start w:val="1"/>
      <w:numFmt w:val="upperRoman"/>
      <w:lvlText w:val="%1."/>
      <w:lvlJc w:val="left"/>
      <w:pPr>
        <w:ind w:left="1080" w:hanging="720"/>
      </w:pPr>
      <w:rPr>
        <w:rFonts w:hint="default"/>
      </w:rPr>
    </w:lvl>
    <w:lvl w:ilvl="1">
      <w:start w:val="2"/>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4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3" w15:restartNumberingAfterBreak="0">
    <w:nsid w:val="6B283EFE"/>
    <w:multiLevelType w:val="hybridMultilevel"/>
    <w:tmpl w:val="C3AC31C6"/>
    <w:lvl w:ilvl="0" w:tplc="F9AE4CE8">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0B070F1"/>
    <w:multiLevelType w:val="multilevel"/>
    <w:tmpl w:val="175C8210"/>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3F0497"/>
    <w:multiLevelType w:val="hybridMultilevel"/>
    <w:tmpl w:val="996665EE"/>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0" w15:restartNumberingAfterBreak="0">
    <w:nsid w:val="73705E91"/>
    <w:multiLevelType w:val="hybridMultilevel"/>
    <w:tmpl w:val="840C61AA"/>
    <w:lvl w:ilvl="0" w:tplc="2268634A">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1"/>
  </w:num>
  <w:num w:numId="2">
    <w:abstractNumId w:val="13"/>
  </w:num>
  <w:num w:numId="3">
    <w:abstractNumId w:val="5"/>
  </w:num>
  <w:num w:numId="4">
    <w:abstractNumId w:val="51"/>
  </w:num>
  <w:num w:numId="5">
    <w:abstractNumId w:val="29"/>
  </w:num>
  <w:num w:numId="6">
    <w:abstractNumId w:val="19"/>
  </w:num>
  <w:num w:numId="7">
    <w:abstractNumId w:val="38"/>
  </w:num>
  <w:num w:numId="8">
    <w:abstractNumId w:val="61"/>
  </w:num>
  <w:num w:numId="9">
    <w:abstractNumId w:val="17"/>
  </w:num>
  <w:num w:numId="10">
    <w:abstractNumId w:val="46"/>
  </w:num>
  <w:num w:numId="11">
    <w:abstractNumId w:val="32"/>
  </w:num>
  <w:num w:numId="12">
    <w:abstractNumId w:val="28"/>
  </w:num>
  <w:num w:numId="13">
    <w:abstractNumId w:val="14"/>
  </w:num>
  <w:num w:numId="14">
    <w:abstractNumId w:val="36"/>
  </w:num>
  <w:num w:numId="15">
    <w:abstractNumId w:val="44"/>
  </w:num>
  <w:num w:numId="16">
    <w:abstractNumId w:val="24"/>
  </w:num>
  <w:num w:numId="17">
    <w:abstractNumId w:val="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0"/>
  </w:num>
  <w:num w:numId="21">
    <w:abstractNumId w:val="18"/>
  </w:num>
  <w:num w:numId="22">
    <w:abstractNumId w:val="37"/>
  </w:num>
  <w:num w:numId="23">
    <w:abstractNumId w:val="41"/>
  </w:num>
  <w:num w:numId="24">
    <w:abstractNumId w:val="50"/>
  </w:num>
  <w:num w:numId="25">
    <w:abstractNumId w:val="20"/>
  </w:num>
  <w:num w:numId="26">
    <w:abstractNumId w:val="4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6"/>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1"/>
    </w:lvlOverride>
    <w:lvlOverride w:ilvl="1"/>
    <w:lvlOverride w:ilvl="2"/>
    <w:lvlOverride w:ilvl="3"/>
    <w:lvlOverride w:ilvl="4"/>
    <w:lvlOverride w:ilvl="5"/>
    <w:lvlOverride w:ilvl="6"/>
    <w:lvlOverride w:ilvl="7"/>
    <w:lvlOverride w:ilvl="8"/>
  </w:num>
  <w:num w:numId="31">
    <w:abstractNumId w:val="55"/>
  </w:num>
  <w:num w:numId="32">
    <w:abstractNumId w:val="11"/>
  </w:num>
  <w:num w:numId="33">
    <w:abstractNumId w:val="54"/>
  </w:num>
  <w:num w:numId="34">
    <w:abstractNumId w:val="58"/>
  </w:num>
  <w:num w:numId="35">
    <w:abstractNumId w:val="45"/>
  </w:num>
  <w:num w:numId="36">
    <w:abstractNumId w:val="3"/>
  </w:num>
  <w:num w:numId="37">
    <w:abstractNumId w:val="47"/>
  </w:num>
  <w:num w:numId="38">
    <w:abstractNumId w:val="30"/>
  </w:num>
  <w:num w:numId="39">
    <w:abstractNumId w:val="34"/>
  </w:num>
  <w:num w:numId="40">
    <w:abstractNumId w:val="23"/>
  </w:num>
  <w:num w:numId="41">
    <w:abstractNumId w:val="48"/>
  </w:num>
  <w:num w:numId="42">
    <w:abstractNumId w:val="53"/>
  </w:num>
  <w:num w:numId="43">
    <w:abstractNumId w:val="27"/>
  </w:num>
  <w:num w:numId="44">
    <w:abstractNumId w:val="33"/>
  </w:num>
  <w:num w:numId="45">
    <w:abstractNumId w:val="25"/>
  </w:num>
  <w:num w:numId="46">
    <w:abstractNumId w:val="6"/>
  </w:num>
  <w:num w:numId="47">
    <w:abstractNumId w:val="39"/>
  </w:num>
  <w:num w:numId="48">
    <w:abstractNumId w:val="22"/>
  </w:num>
  <w:num w:numId="49">
    <w:abstractNumId w:val="59"/>
  </w:num>
  <w:num w:numId="50">
    <w:abstractNumId w:val="60"/>
  </w:num>
  <w:num w:numId="51">
    <w:abstractNumId w:val="57"/>
  </w:num>
  <w:num w:numId="52">
    <w:abstractNumId w:val="8"/>
  </w:num>
  <w:num w:numId="53">
    <w:abstractNumId w:val="12"/>
  </w:num>
  <w:num w:numId="54">
    <w:abstractNumId w:val="26"/>
  </w:num>
  <w:num w:numId="55">
    <w:abstractNumId w:val="21"/>
  </w:num>
  <w:num w:numId="56">
    <w:abstractNumId w:val="43"/>
  </w:num>
  <w:num w:numId="57">
    <w:abstractNumId w:val="40"/>
  </w:num>
  <w:num w:numId="58">
    <w:abstractNumId w:val="4"/>
  </w:num>
  <w:num w:numId="59">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6F5E"/>
    <w:rsid w:val="00007144"/>
    <w:rsid w:val="000073DD"/>
    <w:rsid w:val="000104A1"/>
    <w:rsid w:val="00011179"/>
    <w:rsid w:val="000113F5"/>
    <w:rsid w:val="00011427"/>
    <w:rsid w:val="0001198D"/>
    <w:rsid w:val="00011B8E"/>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5F4"/>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77B93"/>
    <w:rsid w:val="0008002B"/>
    <w:rsid w:val="00080BE1"/>
    <w:rsid w:val="00080F94"/>
    <w:rsid w:val="000829DF"/>
    <w:rsid w:val="00082C2E"/>
    <w:rsid w:val="00083F05"/>
    <w:rsid w:val="00084857"/>
    <w:rsid w:val="000854DB"/>
    <w:rsid w:val="0008582E"/>
    <w:rsid w:val="00086905"/>
    <w:rsid w:val="00086D98"/>
    <w:rsid w:val="00090541"/>
    <w:rsid w:val="00091646"/>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29ED"/>
    <w:rsid w:val="000B3117"/>
    <w:rsid w:val="000B36E9"/>
    <w:rsid w:val="000B4623"/>
    <w:rsid w:val="000B5CB4"/>
    <w:rsid w:val="000B5CDC"/>
    <w:rsid w:val="000B7143"/>
    <w:rsid w:val="000C0044"/>
    <w:rsid w:val="000C16FD"/>
    <w:rsid w:val="000C17A8"/>
    <w:rsid w:val="000C246E"/>
    <w:rsid w:val="000C2E11"/>
    <w:rsid w:val="000C2FCF"/>
    <w:rsid w:val="000C3A88"/>
    <w:rsid w:val="000C5FE9"/>
    <w:rsid w:val="000C6B4C"/>
    <w:rsid w:val="000C7F24"/>
    <w:rsid w:val="000C7F71"/>
    <w:rsid w:val="000D0C0F"/>
    <w:rsid w:val="000D106A"/>
    <w:rsid w:val="000D116D"/>
    <w:rsid w:val="000D1591"/>
    <w:rsid w:val="000D1629"/>
    <w:rsid w:val="000D1640"/>
    <w:rsid w:val="000D178D"/>
    <w:rsid w:val="000D3072"/>
    <w:rsid w:val="000D3154"/>
    <w:rsid w:val="000D317D"/>
    <w:rsid w:val="000D4627"/>
    <w:rsid w:val="000D586C"/>
    <w:rsid w:val="000D6A3F"/>
    <w:rsid w:val="000D7007"/>
    <w:rsid w:val="000D756A"/>
    <w:rsid w:val="000D765A"/>
    <w:rsid w:val="000D7931"/>
    <w:rsid w:val="000D7A78"/>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4BFE"/>
    <w:rsid w:val="001050AB"/>
    <w:rsid w:val="00105610"/>
    <w:rsid w:val="0010631A"/>
    <w:rsid w:val="0010683E"/>
    <w:rsid w:val="00106B0D"/>
    <w:rsid w:val="001116B5"/>
    <w:rsid w:val="00112269"/>
    <w:rsid w:val="00112825"/>
    <w:rsid w:val="00115770"/>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0A0"/>
    <w:rsid w:val="00143271"/>
    <w:rsid w:val="00143B93"/>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257C"/>
    <w:rsid w:val="001630E0"/>
    <w:rsid w:val="00165652"/>
    <w:rsid w:val="00166625"/>
    <w:rsid w:val="00166E39"/>
    <w:rsid w:val="00167D1F"/>
    <w:rsid w:val="00171C78"/>
    <w:rsid w:val="001728F5"/>
    <w:rsid w:val="00173A31"/>
    <w:rsid w:val="001741FB"/>
    <w:rsid w:val="00174BE0"/>
    <w:rsid w:val="00175CDB"/>
    <w:rsid w:val="00176B3E"/>
    <w:rsid w:val="00177459"/>
    <w:rsid w:val="001804D0"/>
    <w:rsid w:val="001814BE"/>
    <w:rsid w:val="00184C77"/>
    <w:rsid w:val="00184E77"/>
    <w:rsid w:val="00185E8A"/>
    <w:rsid w:val="001862C3"/>
    <w:rsid w:val="001901BD"/>
    <w:rsid w:val="001901F0"/>
    <w:rsid w:val="00191304"/>
    <w:rsid w:val="0019145B"/>
    <w:rsid w:val="00191956"/>
    <w:rsid w:val="001920BF"/>
    <w:rsid w:val="00192DE0"/>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1AC"/>
    <w:rsid w:val="001A65A8"/>
    <w:rsid w:val="001A70C2"/>
    <w:rsid w:val="001A78F7"/>
    <w:rsid w:val="001B087C"/>
    <w:rsid w:val="001B0A76"/>
    <w:rsid w:val="001B22DF"/>
    <w:rsid w:val="001B24CC"/>
    <w:rsid w:val="001B396C"/>
    <w:rsid w:val="001B39A3"/>
    <w:rsid w:val="001B3E7F"/>
    <w:rsid w:val="001B5C6C"/>
    <w:rsid w:val="001B5F0B"/>
    <w:rsid w:val="001B63BB"/>
    <w:rsid w:val="001B6ABA"/>
    <w:rsid w:val="001B7E8D"/>
    <w:rsid w:val="001C2D48"/>
    <w:rsid w:val="001C4D26"/>
    <w:rsid w:val="001C5D3E"/>
    <w:rsid w:val="001C68A9"/>
    <w:rsid w:val="001C6F0D"/>
    <w:rsid w:val="001C783F"/>
    <w:rsid w:val="001C7E2C"/>
    <w:rsid w:val="001D0464"/>
    <w:rsid w:val="001D054B"/>
    <w:rsid w:val="001D16AA"/>
    <w:rsid w:val="001D2EAF"/>
    <w:rsid w:val="001D348E"/>
    <w:rsid w:val="001D3EB2"/>
    <w:rsid w:val="001D509F"/>
    <w:rsid w:val="001D5115"/>
    <w:rsid w:val="001D572A"/>
    <w:rsid w:val="001D5B79"/>
    <w:rsid w:val="001D5FA5"/>
    <w:rsid w:val="001D614D"/>
    <w:rsid w:val="001D6A42"/>
    <w:rsid w:val="001E078F"/>
    <w:rsid w:val="001E10B2"/>
    <w:rsid w:val="001E1AF0"/>
    <w:rsid w:val="001E1F2E"/>
    <w:rsid w:val="001E2A56"/>
    <w:rsid w:val="001E3FE8"/>
    <w:rsid w:val="001E579C"/>
    <w:rsid w:val="001E5A5A"/>
    <w:rsid w:val="001E6355"/>
    <w:rsid w:val="001E7023"/>
    <w:rsid w:val="001E7056"/>
    <w:rsid w:val="001E7F72"/>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56F"/>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26DF"/>
    <w:rsid w:val="002330DA"/>
    <w:rsid w:val="0023336C"/>
    <w:rsid w:val="002337D5"/>
    <w:rsid w:val="00233C69"/>
    <w:rsid w:val="00234000"/>
    <w:rsid w:val="002342F7"/>
    <w:rsid w:val="002355BB"/>
    <w:rsid w:val="00236729"/>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5AA8"/>
    <w:rsid w:val="002602CB"/>
    <w:rsid w:val="00261683"/>
    <w:rsid w:val="00262365"/>
    <w:rsid w:val="0026273C"/>
    <w:rsid w:val="00262836"/>
    <w:rsid w:val="002633C2"/>
    <w:rsid w:val="00264972"/>
    <w:rsid w:val="00265C9F"/>
    <w:rsid w:val="00266D7F"/>
    <w:rsid w:val="0026700B"/>
    <w:rsid w:val="002671BC"/>
    <w:rsid w:val="00267616"/>
    <w:rsid w:val="002677DA"/>
    <w:rsid w:val="00267858"/>
    <w:rsid w:val="0027034A"/>
    <w:rsid w:val="00270CF4"/>
    <w:rsid w:val="00271154"/>
    <w:rsid w:val="00273729"/>
    <w:rsid w:val="002739DD"/>
    <w:rsid w:val="00274508"/>
    <w:rsid w:val="0027456A"/>
    <w:rsid w:val="002748F1"/>
    <w:rsid w:val="00274AB8"/>
    <w:rsid w:val="00275B02"/>
    <w:rsid w:val="002774CC"/>
    <w:rsid w:val="002776AC"/>
    <w:rsid w:val="0028016B"/>
    <w:rsid w:val="00280C82"/>
    <w:rsid w:val="0028129B"/>
    <w:rsid w:val="00282F52"/>
    <w:rsid w:val="00283455"/>
    <w:rsid w:val="0028464D"/>
    <w:rsid w:val="002852ED"/>
    <w:rsid w:val="002859F3"/>
    <w:rsid w:val="00285F77"/>
    <w:rsid w:val="00286BAA"/>
    <w:rsid w:val="00287763"/>
    <w:rsid w:val="00287F4D"/>
    <w:rsid w:val="00287FDC"/>
    <w:rsid w:val="002907F0"/>
    <w:rsid w:val="00290C2F"/>
    <w:rsid w:val="00290C62"/>
    <w:rsid w:val="0029106C"/>
    <w:rsid w:val="002923A4"/>
    <w:rsid w:val="00292E9D"/>
    <w:rsid w:val="002933B6"/>
    <w:rsid w:val="00293ABE"/>
    <w:rsid w:val="00293B49"/>
    <w:rsid w:val="0029407F"/>
    <w:rsid w:val="002940E3"/>
    <w:rsid w:val="002943E7"/>
    <w:rsid w:val="002946F8"/>
    <w:rsid w:val="0029506E"/>
    <w:rsid w:val="002959FE"/>
    <w:rsid w:val="002962DA"/>
    <w:rsid w:val="00297AA5"/>
    <w:rsid w:val="002A136E"/>
    <w:rsid w:val="002A1901"/>
    <w:rsid w:val="002A1E74"/>
    <w:rsid w:val="002A347B"/>
    <w:rsid w:val="002A3ECF"/>
    <w:rsid w:val="002A5BC6"/>
    <w:rsid w:val="002A6128"/>
    <w:rsid w:val="002B0BCD"/>
    <w:rsid w:val="002B0F0A"/>
    <w:rsid w:val="002B1A0B"/>
    <w:rsid w:val="002B2361"/>
    <w:rsid w:val="002B28AF"/>
    <w:rsid w:val="002B2A7B"/>
    <w:rsid w:val="002B2E35"/>
    <w:rsid w:val="002B3312"/>
    <w:rsid w:val="002B477B"/>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3B2A"/>
    <w:rsid w:val="002D431C"/>
    <w:rsid w:val="002D58A4"/>
    <w:rsid w:val="002D6DB5"/>
    <w:rsid w:val="002E2F38"/>
    <w:rsid w:val="002E39C6"/>
    <w:rsid w:val="002E4B11"/>
    <w:rsid w:val="002E5592"/>
    <w:rsid w:val="002E561D"/>
    <w:rsid w:val="002E5638"/>
    <w:rsid w:val="002E69CF"/>
    <w:rsid w:val="002E729E"/>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818"/>
    <w:rsid w:val="003076FA"/>
    <w:rsid w:val="003079D3"/>
    <w:rsid w:val="00310FB7"/>
    <w:rsid w:val="003119D4"/>
    <w:rsid w:val="00311E7B"/>
    <w:rsid w:val="00312570"/>
    <w:rsid w:val="00312A60"/>
    <w:rsid w:val="0031343F"/>
    <w:rsid w:val="003135F5"/>
    <w:rsid w:val="00314589"/>
    <w:rsid w:val="00314F7F"/>
    <w:rsid w:val="003157EB"/>
    <w:rsid w:val="0031587F"/>
    <w:rsid w:val="00315DC1"/>
    <w:rsid w:val="00321DD5"/>
    <w:rsid w:val="00323E53"/>
    <w:rsid w:val="0032582D"/>
    <w:rsid w:val="00325A22"/>
    <w:rsid w:val="00325F85"/>
    <w:rsid w:val="00326AC6"/>
    <w:rsid w:val="00327148"/>
    <w:rsid w:val="00327759"/>
    <w:rsid w:val="003300A6"/>
    <w:rsid w:val="0033270E"/>
    <w:rsid w:val="003335D1"/>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6C38"/>
    <w:rsid w:val="00367795"/>
    <w:rsid w:val="003700A0"/>
    <w:rsid w:val="00370364"/>
    <w:rsid w:val="0037037C"/>
    <w:rsid w:val="00371E6F"/>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2B4"/>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A28"/>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50BC"/>
    <w:rsid w:val="003E591C"/>
    <w:rsid w:val="003E6756"/>
    <w:rsid w:val="003E760F"/>
    <w:rsid w:val="003F31AB"/>
    <w:rsid w:val="003F474E"/>
    <w:rsid w:val="003F4BE5"/>
    <w:rsid w:val="003F6611"/>
    <w:rsid w:val="003F6C86"/>
    <w:rsid w:val="003F702A"/>
    <w:rsid w:val="003F7258"/>
    <w:rsid w:val="0040250D"/>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3CFC"/>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2A9"/>
    <w:rsid w:val="00446AD8"/>
    <w:rsid w:val="00447F18"/>
    <w:rsid w:val="00450155"/>
    <w:rsid w:val="00450710"/>
    <w:rsid w:val="004511B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5DFB"/>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1B83"/>
    <w:rsid w:val="004A2897"/>
    <w:rsid w:val="004A299F"/>
    <w:rsid w:val="004A2CE2"/>
    <w:rsid w:val="004A302B"/>
    <w:rsid w:val="004A3344"/>
    <w:rsid w:val="004A3C45"/>
    <w:rsid w:val="004A41E8"/>
    <w:rsid w:val="004A4E85"/>
    <w:rsid w:val="004A4F09"/>
    <w:rsid w:val="004A57C5"/>
    <w:rsid w:val="004A5A42"/>
    <w:rsid w:val="004A60BD"/>
    <w:rsid w:val="004A629D"/>
    <w:rsid w:val="004A639C"/>
    <w:rsid w:val="004A6701"/>
    <w:rsid w:val="004A6AB6"/>
    <w:rsid w:val="004A6F06"/>
    <w:rsid w:val="004A7F4A"/>
    <w:rsid w:val="004B039F"/>
    <w:rsid w:val="004B2351"/>
    <w:rsid w:val="004B3F3F"/>
    <w:rsid w:val="004B4556"/>
    <w:rsid w:val="004B5230"/>
    <w:rsid w:val="004B5F30"/>
    <w:rsid w:val="004B6A92"/>
    <w:rsid w:val="004B78BB"/>
    <w:rsid w:val="004B7C5F"/>
    <w:rsid w:val="004C009E"/>
    <w:rsid w:val="004C0176"/>
    <w:rsid w:val="004C1C4B"/>
    <w:rsid w:val="004C1E90"/>
    <w:rsid w:val="004C485B"/>
    <w:rsid w:val="004C4A0D"/>
    <w:rsid w:val="004C51B9"/>
    <w:rsid w:val="004C5D8F"/>
    <w:rsid w:val="004C5E08"/>
    <w:rsid w:val="004C6C10"/>
    <w:rsid w:val="004D0670"/>
    <w:rsid w:val="004D17D7"/>
    <w:rsid w:val="004D29D4"/>
    <w:rsid w:val="004D3DF7"/>
    <w:rsid w:val="004D5611"/>
    <w:rsid w:val="004D5FFD"/>
    <w:rsid w:val="004D64B6"/>
    <w:rsid w:val="004D6AB7"/>
    <w:rsid w:val="004D7365"/>
    <w:rsid w:val="004D7D76"/>
    <w:rsid w:val="004E1F8C"/>
    <w:rsid w:val="004E41B6"/>
    <w:rsid w:val="004E4323"/>
    <w:rsid w:val="004E4393"/>
    <w:rsid w:val="004E469B"/>
    <w:rsid w:val="004E48E9"/>
    <w:rsid w:val="004E528A"/>
    <w:rsid w:val="004E6509"/>
    <w:rsid w:val="004E72C3"/>
    <w:rsid w:val="004E75D3"/>
    <w:rsid w:val="004F0088"/>
    <w:rsid w:val="004F0094"/>
    <w:rsid w:val="004F0173"/>
    <w:rsid w:val="004F0448"/>
    <w:rsid w:val="004F10E0"/>
    <w:rsid w:val="004F35DA"/>
    <w:rsid w:val="004F392B"/>
    <w:rsid w:val="004F39D8"/>
    <w:rsid w:val="004F3C3C"/>
    <w:rsid w:val="004F3D3C"/>
    <w:rsid w:val="004F4963"/>
    <w:rsid w:val="004F59F5"/>
    <w:rsid w:val="004F5B37"/>
    <w:rsid w:val="004F5F13"/>
    <w:rsid w:val="004F6F2C"/>
    <w:rsid w:val="004F72E1"/>
    <w:rsid w:val="004F75CF"/>
    <w:rsid w:val="004F7C92"/>
    <w:rsid w:val="004F7CF9"/>
    <w:rsid w:val="0050273F"/>
    <w:rsid w:val="00502D83"/>
    <w:rsid w:val="0050326B"/>
    <w:rsid w:val="00503485"/>
    <w:rsid w:val="005113C7"/>
    <w:rsid w:val="00512BA4"/>
    <w:rsid w:val="0051308E"/>
    <w:rsid w:val="00513AEF"/>
    <w:rsid w:val="005150FA"/>
    <w:rsid w:val="0051539A"/>
    <w:rsid w:val="00515E39"/>
    <w:rsid w:val="00517D03"/>
    <w:rsid w:val="00517E8A"/>
    <w:rsid w:val="0052002C"/>
    <w:rsid w:val="00520339"/>
    <w:rsid w:val="00520846"/>
    <w:rsid w:val="005216AC"/>
    <w:rsid w:val="00521ADF"/>
    <w:rsid w:val="00521BBD"/>
    <w:rsid w:val="00522178"/>
    <w:rsid w:val="00523AD9"/>
    <w:rsid w:val="00523E08"/>
    <w:rsid w:val="00524108"/>
    <w:rsid w:val="005246E5"/>
    <w:rsid w:val="005248EE"/>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646"/>
    <w:rsid w:val="00547B99"/>
    <w:rsid w:val="00550019"/>
    <w:rsid w:val="005502C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0DFC"/>
    <w:rsid w:val="005712F0"/>
    <w:rsid w:val="00574607"/>
    <w:rsid w:val="0057723F"/>
    <w:rsid w:val="005806ED"/>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549A"/>
    <w:rsid w:val="005A65EF"/>
    <w:rsid w:val="005A6B74"/>
    <w:rsid w:val="005A6CC1"/>
    <w:rsid w:val="005A7129"/>
    <w:rsid w:val="005B02A8"/>
    <w:rsid w:val="005B051A"/>
    <w:rsid w:val="005B1ED0"/>
    <w:rsid w:val="005B4295"/>
    <w:rsid w:val="005B48E5"/>
    <w:rsid w:val="005B4B64"/>
    <w:rsid w:val="005B5437"/>
    <w:rsid w:val="005B5F52"/>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1D1"/>
    <w:rsid w:val="005E481A"/>
    <w:rsid w:val="005E4A7B"/>
    <w:rsid w:val="005E53E0"/>
    <w:rsid w:val="005E6063"/>
    <w:rsid w:val="005E63DC"/>
    <w:rsid w:val="005E71EB"/>
    <w:rsid w:val="005F00EA"/>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3B16"/>
    <w:rsid w:val="00615A31"/>
    <w:rsid w:val="00615E00"/>
    <w:rsid w:val="00616F3C"/>
    <w:rsid w:val="00617104"/>
    <w:rsid w:val="006173D7"/>
    <w:rsid w:val="00621373"/>
    <w:rsid w:val="00622AA9"/>
    <w:rsid w:val="00622E24"/>
    <w:rsid w:val="00623FB3"/>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FA7"/>
    <w:rsid w:val="00643C4A"/>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832"/>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B24"/>
    <w:rsid w:val="00690F15"/>
    <w:rsid w:val="0069131F"/>
    <w:rsid w:val="00691B97"/>
    <w:rsid w:val="00692EDC"/>
    <w:rsid w:val="00693E6D"/>
    <w:rsid w:val="00694082"/>
    <w:rsid w:val="006943E3"/>
    <w:rsid w:val="0069462B"/>
    <w:rsid w:val="00695DE3"/>
    <w:rsid w:val="00696835"/>
    <w:rsid w:val="0069688C"/>
    <w:rsid w:val="00697668"/>
    <w:rsid w:val="006976F9"/>
    <w:rsid w:val="006A1242"/>
    <w:rsid w:val="006A28A2"/>
    <w:rsid w:val="006A3305"/>
    <w:rsid w:val="006A3621"/>
    <w:rsid w:val="006A3F7F"/>
    <w:rsid w:val="006A4A5A"/>
    <w:rsid w:val="006A5561"/>
    <w:rsid w:val="006A59F7"/>
    <w:rsid w:val="006A5BF5"/>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0A"/>
    <w:rsid w:val="006E349D"/>
    <w:rsid w:val="006E4A5C"/>
    <w:rsid w:val="006E5C2B"/>
    <w:rsid w:val="006E7435"/>
    <w:rsid w:val="006E7C7F"/>
    <w:rsid w:val="006F166E"/>
    <w:rsid w:val="006F175F"/>
    <w:rsid w:val="006F2267"/>
    <w:rsid w:val="006F2D30"/>
    <w:rsid w:val="006F326D"/>
    <w:rsid w:val="006F35CA"/>
    <w:rsid w:val="006F3919"/>
    <w:rsid w:val="006F43C7"/>
    <w:rsid w:val="006F53B0"/>
    <w:rsid w:val="006F542D"/>
    <w:rsid w:val="006F55B2"/>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6BFA"/>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38E9"/>
    <w:rsid w:val="00764F22"/>
    <w:rsid w:val="007656E2"/>
    <w:rsid w:val="007659E5"/>
    <w:rsid w:val="007706BE"/>
    <w:rsid w:val="00771351"/>
    <w:rsid w:val="00771E1F"/>
    <w:rsid w:val="0077226B"/>
    <w:rsid w:val="00772F7B"/>
    <w:rsid w:val="00773393"/>
    <w:rsid w:val="007742B7"/>
    <w:rsid w:val="00774DBC"/>
    <w:rsid w:val="00777626"/>
    <w:rsid w:val="0078041D"/>
    <w:rsid w:val="00782340"/>
    <w:rsid w:val="0078319C"/>
    <w:rsid w:val="00783534"/>
    <w:rsid w:val="00784A29"/>
    <w:rsid w:val="00785158"/>
    <w:rsid w:val="00787A76"/>
    <w:rsid w:val="00787A90"/>
    <w:rsid w:val="0079066D"/>
    <w:rsid w:val="00790730"/>
    <w:rsid w:val="00791272"/>
    <w:rsid w:val="007913F6"/>
    <w:rsid w:val="00792212"/>
    <w:rsid w:val="00792F1C"/>
    <w:rsid w:val="00795C22"/>
    <w:rsid w:val="00795EC8"/>
    <w:rsid w:val="007969CF"/>
    <w:rsid w:val="0079706A"/>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5AE1"/>
    <w:rsid w:val="007D6F04"/>
    <w:rsid w:val="007D723B"/>
    <w:rsid w:val="007D7E42"/>
    <w:rsid w:val="007D7E9C"/>
    <w:rsid w:val="007E1BC8"/>
    <w:rsid w:val="007E1F0A"/>
    <w:rsid w:val="007E3062"/>
    <w:rsid w:val="007E3C64"/>
    <w:rsid w:val="007E41EC"/>
    <w:rsid w:val="007E51D6"/>
    <w:rsid w:val="007E5222"/>
    <w:rsid w:val="007E5A99"/>
    <w:rsid w:val="007E6A61"/>
    <w:rsid w:val="007E7070"/>
    <w:rsid w:val="007E7DC1"/>
    <w:rsid w:val="007F0664"/>
    <w:rsid w:val="007F174A"/>
    <w:rsid w:val="007F37CE"/>
    <w:rsid w:val="007F396E"/>
    <w:rsid w:val="007F3CC2"/>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280"/>
    <w:rsid w:val="00811E78"/>
    <w:rsid w:val="00811F87"/>
    <w:rsid w:val="00812F97"/>
    <w:rsid w:val="00812FA4"/>
    <w:rsid w:val="00813F11"/>
    <w:rsid w:val="008149F6"/>
    <w:rsid w:val="008151CA"/>
    <w:rsid w:val="00816EF1"/>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47EAE"/>
    <w:rsid w:val="00851357"/>
    <w:rsid w:val="0085191A"/>
    <w:rsid w:val="00852219"/>
    <w:rsid w:val="008527CA"/>
    <w:rsid w:val="008530CC"/>
    <w:rsid w:val="008533CC"/>
    <w:rsid w:val="00853D91"/>
    <w:rsid w:val="008560FF"/>
    <w:rsid w:val="00857C86"/>
    <w:rsid w:val="0086173D"/>
    <w:rsid w:val="00862D0A"/>
    <w:rsid w:val="00865E3B"/>
    <w:rsid w:val="00865F25"/>
    <w:rsid w:val="00867C48"/>
    <w:rsid w:val="00867D83"/>
    <w:rsid w:val="008700D0"/>
    <w:rsid w:val="0087290E"/>
    <w:rsid w:val="00872D7D"/>
    <w:rsid w:val="0087310E"/>
    <w:rsid w:val="00876028"/>
    <w:rsid w:val="00876BC6"/>
    <w:rsid w:val="00877A05"/>
    <w:rsid w:val="00877B6F"/>
    <w:rsid w:val="00877F1D"/>
    <w:rsid w:val="00880069"/>
    <w:rsid w:val="00880C90"/>
    <w:rsid w:val="00881138"/>
    <w:rsid w:val="008821D1"/>
    <w:rsid w:val="00882590"/>
    <w:rsid w:val="00883CD6"/>
    <w:rsid w:val="00883EF2"/>
    <w:rsid w:val="0088498B"/>
    <w:rsid w:val="0088627F"/>
    <w:rsid w:val="00886AFC"/>
    <w:rsid w:val="0088718A"/>
    <w:rsid w:val="00887458"/>
    <w:rsid w:val="00891A91"/>
    <w:rsid w:val="00891C1E"/>
    <w:rsid w:val="00891CCA"/>
    <w:rsid w:val="00892191"/>
    <w:rsid w:val="008946DC"/>
    <w:rsid w:val="00895EED"/>
    <w:rsid w:val="008961C1"/>
    <w:rsid w:val="00896B16"/>
    <w:rsid w:val="0089774F"/>
    <w:rsid w:val="00897864"/>
    <w:rsid w:val="00897D75"/>
    <w:rsid w:val="008A115B"/>
    <w:rsid w:val="008A14AF"/>
    <w:rsid w:val="008A1D50"/>
    <w:rsid w:val="008A23F4"/>
    <w:rsid w:val="008A580E"/>
    <w:rsid w:val="008A58C7"/>
    <w:rsid w:val="008A5A8C"/>
    <w:rsid w:val="008A5C73"/>
    <w:rsid w:val="008A64BE"/>
    <w:rsid w:val="008A736E"/>
    <w:rsid w:val="008B1A72"/>
    <w:rsid w:val="008B1FD5"/>
    <w:rsid w:val="008B405D"/>
    <w:rsid w:val="008B4363"/>
    <w:rsid w:val="008B4FBD"/>
    <w:rsid w:val="008B5203"/>
    <w:rsid w:val="008B6029"/>
    <w:rsid w:val="008B64C6"/>
    <w:rsid w:val="008B65BB"/>
    <w:rsid w:val="008B69B1"/>
    <w:rsid w:val="008B6BB5"/>
    <w:rsid w:val="008B6F8D"/>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26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A3C"/>
    <w:rsid w:val="00923566"/>
    <w:rsid w:val="009235A1"/>
    <w:rsid w:val="00923BE8"/>
    <w:rsid w:val="009242AF"/>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3D0"/>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E54"/>
    <w:rsid w:val="00995F52"/>
    <w:rsid w:val="009969CD"/>
    <w:rsid w:val="00996C00"/>
    <w:rsid w:val="00997487"/>
    <w:rsid w:val="009975BA"/>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82D"/>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39B"/>
    <w:rsid w:val="009F3904"/>
    <w:rsid w:val="009F3FBA"/>
    <w:rsid w:val="009F4ED6"/>
    <w:rsid w:val="009F5A16"/>
    <w:rsid w:val="009F66C9"/>
    <w:rsid w:val="009F69E1"/>
    <w:rsid w:val="009F6CAA"/>
    <w:rsid w:val="00A013C6"/>
    <w:rsid w:val="00A015C1"/>
    <w:rsid w:val="00A01CCC"/>
    <w:rsid w:val="00A0223F"/>
    <w:rsid w:val="00A029B5"/>
    <w:rsid w:val="00A02F21"/>
    <w:rsid w:val="00A03F63"/>
    <w:rsid w:val="00A06336"/>
    <w:rsid w:val="00A06EF8"/>
    <w:rsid w:val="00A07503"/>
    <w:rsid w:val="00A07AD8"/>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592"/>
    <w:rsid w:val="00A4592F"/>
    <w:rsid w:val="00A473BE"/>
    <w:rsid w:val="00A474D0"/>
    <w:rsid w:val="00A478B7"/>
    <w:rsid w:val="00A47E23"/>
    <w:rsid w:val="00A51005"/>
    <w:rsid w:val="00A52641"/>
    <w:rsid w:val="00A53686"/>
    <w:rsid w:val="00A53A20"/>
    <w:rsid w:val="00A53B36"/>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4EC"/>
    <w:rsid w:val="00A8757F"/>
    <w:rsid w:val="00A908CB"/>
    <w:rsid w:val="00A90C5A"/>
    <w:rsid w:val="00A923B8"/>
    <w:rsid w:val="00A92AC0"/>
    <w:rsid w:val="00A93740"/>
    <w:rsid w:val="00A93AC0"/>
    <w:rsid w:val="00A94E68"/>
    <w:rsid w:val="00A95464"/>
    <w:rsid w:val="00A96D95"/>
    <w:rsid w:val="00AA063E"/>
    <w:rsid w:val="00AA06CD"/>
    <w:rsid w:val="00AA09DA"/>
    <w:rsid w:val="00AA34E3"/>
    <w:rsid w:val="00AA35C5"/>
    <w:rsid w:val="00AA381F"/>
    <w:rsid w:val="00AA6041"/>
    <w:rsid w:val="00AA68A1"/>
    <w:rsid w:val="00AA75A7"/>
    <w:rsid w:val="00AB1632"/>
    <w:rsid w:val="00AB1780"/>
    <w:rsid w:val="00AB35EB"/>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39F"/>
    <w:rsid w:val="00AC2669"/>
    <w:rsid w:val="00AC37C8"/>
    <w:rsid w:val="00AD0739"/>
    <w:rsid w:val="00AD0BC7"/>
    <w:rsid w:val="00AD2645"/>
    <w:rsid w:val="00AD47D7"/>
    <w:rsid w:val="00AD6553"/>
    <w:rsid w:val="00AD6DD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52A2"/>
    <w:rsid w:val="00AF6083"/>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37C1D"/>
    <w:rsid w:val="00B41674"/>
    <w:rsid w:val="00B4174F"/>
    <w:rsid w:val="00B425A6"/>
    <w:rsid w:val="00B42A00"/>
    <w:rsid w:val="00B42E50"/>
    <w:rsid w:val="00B43BD7"/>
    <w:rsid w:val="00B43BF2"/>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66C3E"/>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68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2487"/>
    <w:rsid w:val="00BA3B10"/>
    <w:rsid w:val="00BA3F25"/>
    <w:rsid w:val="00BA43C0"/>
    <w:rsid w:val="00BA467D"/>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3E80"/>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32"/>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21"/>
    <w:rsid w:val="00C049A1"/>
    <w:rsid w:val="00C05618"/>
    <w:rsid w:val="00C056A6"/>
    <w:rsid w:val="00C06C76"/>
    <w:rsid w:val="00C07E46"/>
    <w:rsid w:val="00C10063"/>
    <w:rsid w:val="00C10361"/>
    <w:rsid w:val="00C10376"/>
    <w:rsid w:val="00C10527"/>
    <w:rsid w:val="00C10723"/>
    <w:rsid w:val="00C10E85"/>
    <w:rsid w:val="00C11808"/>
    <w:rsid w:val="00C12C92"/>
    <w:rsid w:val="00C15AB8"/>
    <w:rsid w:val="00C167E3"/>
    <w:rsid w:val="00C16976"/>
    <w:rsid w:val="00C17353"/>
    <w:rsid w:val="00C207C9"/>
    <w:rsid w:val="00C20C80"/>
    <w:rsid w:val="00C20EA5"/>
    <w:rsid w:val="00C21F52"/>
    <w:rsid w:val="00C229FA"/>
    <w:rsid w:val="00C22E0F"/>
    <w:rsid w:val="00C2315B"/>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91D"/>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05D7"/>
    <w:rsid w:val="00C73794"/>
    <w:rsid w:val="00C74010"/>
    <w:rsid w:val="00C74A32"/>
    <w:rsid w:val="00C754D0"/>
    <w:rsid w:val="00C75D4B"/>
    <w:rsid w:val="00C75EB0"/>
    <w:rsid w:val="00C76DD0"/>
    <w:rsid w:val="00C76E4E"/>
    <w:rsid w:val="00C80221"/>
    <w:rsid w:val="00C80612"/>
    <w:rsid w:val="00C80756"/>
    <w:rsid w:val="00C81070"/>
    <w:rsid w:val="00C81292"/>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05A"/>
    <w:rsid w:val="00CB2C41"/>
    <w:rsid w:val="00CB30B5"/>
    <w:rsid w:val="00CB310C"/>
    <w:rsid w:val="00CB40EB"/>
    <w:rsid w:val="00CB4B72"/>
    <w:rsid w:val="00CB4F97"/>
    <w:rsid w:val="00CB5799"/>
    <w:rsid w:val="00CB5B28"/>
    <w:rsid w:val="00CB64E6"/>
    <w:rsid w:val="00CB65EB"/>
    <w:rsid w:val="00CB6674"/>
    <w:rsid w:val="00CC01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5D7"/>
    <w:rsid w:val="00D07D6F"/>
    <w:rsid w:val="00D1015A"/>
    <w:rsid w:val="00D10625"/>
    <w:rsid w:val="00D10928"/>
    <w:rsid w:val="00D10969"/>
    <w:rsid w:val="00D11B2C"/>
    <w:rsid w:val="00D1404E"/>
    <w:rsid w:val="00D1428B"/>
    <w:rsid w:val="00D14A49"/>
    <w:rsid w:val="00D160AA"/>
    <w:rsid w:val="00D202A1"/>
    <w:rsid w:val="00D20EA1"/>
    <w:rsid w:val="00D21C61"/>
    <w:rsid w:val="00D2236D"/>
    <w:rsid w:val="00D22439"/>
    <w:rsid w:val="00D245A7"/>
    <w:rsid w:val="00D277E6"/>
    <w:rsid w:val="00D3114C"/>
    <w:rsid w:val="00D319DD"/>
    <w:rsid w:val="00D33389"/>
    <w:rsid w:val="00D34E58"/>
    <w:rsid w:val="00D35265"/>
    <w:rsid w:val="00D35C7B"/>
    <w:rsid w:val="00D363B8"/>
    <w:rsid w:val="00D374E7"/>
    <w:rsid w:val="00D4011E"/>
    <w:rsid w:val="00D408A4"/>
    <w:rsid w:val="00D41914"/>
    <w:rsid w:val="00D419A4"/>
    <w:rsid w:val="00D42047"/>
    <w:rsid w:val="00D42C86"/>
    <w:rsid w:val="00D42F0B"/>
    <w:rsid w:val="00D42FAF"/>
    <w:rsid w:val="00D46A1C"/>
    <w:rsid w:val="00D477A5"/>
    <w:rsid w:val="00D51107"/>
    <w:rsid w:val="00D52AB1"/>
    <w:rsid w:val="00D5515E"/>
    <w:rsid w:val="00D568D6"/>
    <w:rsid w:val="00D573FA"/>
    <w:rsid w:val="00D60F3D"/>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131"/>
    <w:rsid w:val="00D725B4"/>
    <w:rsid w:val="00D72799"/>
    <w:rsid w:val="00D72840"/>
    <w:rsid w:val="00D729C2"/>
    <w:rsid w:val="00D73AE7"/>
    <w:rsid w:val="00D76C57"/>
    <w:rsid w:val="00D76ECA"/>
    <w:rsid w:val="00D81B30"/>
    <w:rsid w:val="00D81C42"/>
    <w:rsid w:val="00D81CB9"/>
    <w:rsid w:val="00D821A3"/>
    <w:rsid w:val="00D83756"/>
    <w:rsid w:val="00D850B4"/>
    <w:rsid w:val="00D8519B"/>
    <w:rsid w:val="00D86054"/>
    <w:rsid w:val="00D860E1"/>
    <w:rsid w:val="00D86300"/>
    <w:rsid w:val="00D86504"/>
    <w:rsid w:val="00D86F81"/>
    <w:rsid w:val="00D870A6"/>
    <w:rsid w:val="00D8712F"/>
    <w:rsid w:val="00D87EFA"/>
    <w:rsid w:val="00D90546"/>
    <w:rsid w:val="00D90F3F"/>
    <w:rsid w:val="00D914F4"/>
    <w:rsid w:val="00D92417"/>
    <w:rsid w:val="00D92ED6"/>
    <w:rsid w:val="00D936DC"/>
    <w:rsid w:val="00D938F1"/>
    <w:rsid w:val="00DA07F7"/>
    <w:rsid w:val="00DA0A4E"/>
    <w:rsid w:val="00DA1A9E"/>
    <w:rsid w:val="00DA1B76"/>
    <w:rsid w:val="00DA3029"/>
    <w:rsid w:val="00DA3E03"/>
    <w:rsid w:val="00DA64E0"/>
    <w:rsid w:val="00DA65C1"/>
    <w:rsid w:val="00DA7E70"/>
    <w:rsid w:val="00DB07BC"/>
    <w:rsid w:val="00DB1858"/>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D7299"/>
    <w:rsid w:val="00DE096E"/>
    <w:rsid w:val="00DE0DEB"/>
    <w:rsid w:val="00DE2281"/>
    <w:rsid w:val="00DE457A"/>
    <w:rsid w:val="00DE4B3C"/>
    <w:rsid w:val="00DE4E27"/>
    <w:rsid w:val="00DE6F1D"/>
    <w:rsid w:val="00DE6FE6"/>
    <w:rsid w:val="00DE7FE5"/>
    <w:rsid w:val="00DF0B36"/>
    <w:rsid w:val="00DF0E2C"/>
    <w:rsid w:val="00DF16C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17C71"/>
    <w:rsid w:val="00E2007B"/>
    <w:rsid w:val="00E204A0"/>
    <w:rsid w:val="00E20550"/>
    <w:rsid w:val="00E2157A"/>
    <w:rsid w:val="00E21965"/>
    <w:rsid w:val="00E22087"/>
    <w:rsid w:val="00E22097"/>
    <w:rsid w:val="00E24724"/>
    <w:rsid w:val="00E249A6"/>
    <w:rsid w:val="00E25B9B"/>
    <w:rsid w:val="00E2673C"/>
    <w:rsid w:val="00E272C0"/>
    <w:rsid w:val="00E27692"/>
    <w:rsid w:val="00E27911"/>
    <w:rsid w:val="00E3070A"/>
    <w:rsid w:val="00E311DD"/>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56D"/>
    <w:rsid w:val="00E57950"/>
    <w:rsid w:val="00E57CE9"/>
    <w:rsid w:val="00E61A45"/>
    <w:rsid w:val="00E620B2"/>
    <w:rsid w:val="00E6298A"/>
    <w:rsid w:val="00E630CC"/>
    <w:rsid w:val="00E6349E"/>
    <w:rsid w:val="00E640E1"/>
    <w:rsid w:val="00E66F59"/>
    <w:rsid w:val="00E6718A"/>
    <w:rsid w:val="00E67204"/>
    <w:rsid w:val="00E7019F"/>
    <w:rsid w:val="00E70B83"/>
    <w:rsid w:val="00E70CF4"/>
    <w:rsid w:val="00E72C6A"/>
    <w:rsid w:val="00E731A1"/>
    <w:rsid w:val="00E738AF"/>
    <w:rsid w:val="00E73ECE"/>
    <w:rsid w:val="00E74AAE"/>
    <w:rsid w:val="00E75DF0"/>
    <w:rsid w:val="00E7632B"/>
    <w:rsid w:val="00E770AB"/>
    <w:rsid w:val="00E801DE"/>
    <w:rsid w:val="00E81367"/>
    <w:rsid w:val="00E8230E"/>
    <w:rsid w:val="00E82DF1"/>
    <w:rsid w:val="00E831C3"/>
    <w:rsid w:val="00E83C97"/>
    <w:rsid w:val="00E85104"/>
    <w:rsid w:val="00E85487"/>
    <w:rsid w:val="00E85A29"/>
    <w:rsid w:val="00E85C85"/>
    <w:rsid w:val="00E85FEA"/>
    <w:rsid w:val="00E900C5"/>
    <w:rsid w:val="00E90281"/>
    <w:rsid w:val="00E90C95"/>
    <w:rsid w:val="00E91C1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48A"/>
    <w:rsid w:val="00EB2044"/>
    <w:rsid w:val="00EB249F"/>
    <w:rsid w:val="00EB3B09"/>
    <w:rsid w:val="00EB430C"/>
    <w:rsid w:val="00EB51A7"/>
    <w:rsid w:val="00EB6B25"/>
    <w:rsid w:val="00EB7AC1"/>
    <w:rsid w:val="00EC03B2"/>
    <w:rsid w:val="00EC0935"/>
    <w:rsid w:val="00EC165E"/>
    <w:rsid w:val="00EC33C8"/>
    <w:rsid w:val="00EC41FA"/>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59"/>
    <w:rsid w:val="00F24980"/>
    <w:rsid w:val="00F24C61"/>
    <w:rsid w:val="00F24EC6"/>
    <w:rsid w:val="00F259B6"/>
    <w:rsid w:val="00F27F78"/>
    <w:rsid w:val="00F30FC5"/>
    <w:rsid w:val="00F3118B"/>
    <w:rsid w:val="00F31FD4"/>
    <w:rsid w:val="00F32609"/>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5CB8"/>
    <w:rsid w:val="00F76768"/>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87F94"/>
    <w:rsid w:val="00F90D38"/>
    <w:rsid w:val="00F94B64"/>
    <w:rsid w:val="00F95D6C"/>
    <w:rsid w:val="00F963B0"/>
    <w:rsid w:val="00F9796B"/>
    <w:rsid w:val="00F97A80"/>
    <w:rsid w:val="00FA0252"/>
    <w:rsid w:val="00FA08C4"/>
    <w:rsid w:val="00FA0E61"/>
    <w:rsid w:val="00FA2E02"/>
    <w:rsid w:val="00FA4795"/>
    <w:rsid w:val="00FA6002"/>
    <w:rsid w:val="00FA676C"/>
    <w:rsid w:val="00FA6932"/>
    <w:rsid w:val="00FA6F13"/>
    <w:rsid w:val="00FA7AC9"/>
    <w:rsid w:val="00FA7CCA"/>
    <w:rsid w:val="00FB1946"/>
    <w:rsid w:val="00FB3915"/>
    <w:rsid w:val="00FB3DBE"/>
    <w:rsid w:val="00FB4510"/>
    <w:rsid w:val="00FB4652"/>
    <w:rsid w:val="00FB56BE"/>
    <w:rsid w:val="00FB69EB"/>
    <w:rsid w:val="00FB6D7D"/>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515"/>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 w:val="00FF76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62C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82590"/>
    <w:rPr>
      <w:rFonts w:ascii="Arial" w:eastAsia="Arial" w:hAnsi="Arial" w:cs="Arial"/>
      <w:color w:val="241F1F"/>
      <w:sz w:val="20"/>
      <w:szCs w:val="20"/>
    </w:rPr>
  </w:style>
  <w:style w:type="paragraph" w:customStyle="1" w:styleId="Style11">
    <w:name w:val="Style 11"/>
    <w:basedOn w:val="Normalny"/>
    <w:link w:val="CharStyle12"/>
    <w:rsid w:val="00882590"/>
    <w:pPr>
      <w:widowControl w:val="0"/>
      <w:spacing w:line="240" w:lineRule="auto"/>
      <w:jc w:val="left"/>
    </w:pPr>
    <w:rPr>
      <w:rFonts w:ascii="Arial" w:eastAsia="Arial" w:hAnsi="Arial" w:cs="Arial"/>
      <w:color w:val="241F1F"/>
      <w:sz w:val="20"/>
    </w:rPr>
  </w:style>
  <w:style w:type="character" w:customStyle="1" w:styleId="CharStyle8">
    <w:name w:val="Char Style 8"/>
    <w:basedOn w:val="Domylnaczcionkaakapitu"/>
    <w:link w:val="Style7"/>
    <w:rsid w:val="00882590"/>
    <w:rPr>
      <w:rFonts w:ascii="Arial" w:eastAsia="Arial" w:hAnsi="Arial" w:cs="Arial"/>
      <w:color w:val="241F1F"/>
      <w:sz w:val="20"/>
      <w:szCs w:val="20"/>
    </w:rPr>
  </w:style>
  <w:style w:type="paragraph" w:customStyle="1" w:styleId="Style7">
    <w:name w:val="Style 7"/>
    <w:basedOn w:val="Normalny"/>
    <w:link w:val="CharStyle8"/>
    <w:rsid w:val="00882590"/>
    <w:pPr>
      <w:widowControl w:val="0"/>
      <w:spacing w:line="240" w:lineRule="auto"/>
      <w:jc w:val="left"/>
    </w:pPr>
    <w:rPr>
      <w:rFonts w:ascii="Arial" w:eastAsia="Arial" w:hAnsi="Arial" w:cs="Arial"/>
      <w:color w:val="241F1F"/>
      <w:sz w:val="20"/>
    </w:rPr>
  </w:style>
  <w:style w:type="table" w:customStyle="1" w:styleId="Tabela-Siatka61">
    <w:name w:val="Tabela - Siatka61"/>
    <w:basedOn w:val="Standardowy"/>
    <w:next w:val="Tabela-Siatka"/>
    <w:uiPriority w:val="59"/>
    <w:rsid w:val="00E91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2A66C1181B7C4B65B59E5EE34C01622B"/>
        <w:category>
          <w:name w:val="Ogólne"/>
          <w:gallery w:val="placeholder"/>
        </w:category>
        <w:types>
          <w:type w:val="bbPlcHdr"/>
        </w:types>
        <w:behaviors>
          <w:behavior w:val="content"/>
        </w:behaviors>
        <w:guid w:val="{62695CE8-3153-441E-8F4C-3B297D9468C7}"/>
      </w:docPartPr>
      <w:docPartBody>
        <w:p w:rsidR="00437850" w:rsidRDefault="00B13162" w:rsidP="00B13162">
          <w:pPr>
            <w:pStyle w:val="2A66C1181B7C4B65B59E5EE34C01622B"/>
          </w:pPr>
          <w:r w:rsidRPr="00CA4CB3">
            <w:rPr>
              <w:rStyle w:val="Tekstzastpczy"/>
            </w:rPr>
            <w:t>[Słowa kluczowe]</w:t>
          </w:r>
        </w:p>
      </w:docPartBody>
    </w:docPart>
    <w:docPart>
      <w:docPartPr>
        <w:name w:val="10FF0F03B5E94BFD92EC862A251D4292"/>
        <w:category>
          <w:name w:val="Ogólne"/>
          <w:gallery w:val="placeholder"/>
        </w:category>
        <w:types>
          <w:type w:val="bbPlcHdr"/>
        </w:types>
        <w:behaviors>
          <w:behavior w:val="content"/>
        </w:behaviors>
        <w:guid w:val="{DF0E99F0-F362-42D2-8B36-AC85A0540D15}"/>
      </w:docPartPr>
      <w:docPartBody>
        <w:p w:rsidR="00437850" w:rsidRDefault="00B13162" w:rsidP="00B13162">
          <w:pPr>
            <w:pStyle w:val="10FF0F03B5E94BFD92EC862A251D4292"/>
          </w:pPr>
          <w:r w:rsidRPr="00A60968">
            <w:rPr>
              <w:rStyle w:val="Tekstzastpczy"/>
            </w:rPr>
            <w:t>[Tytuł]</w:t>
          </w:r>
        </w:p>
      </w:docPartBody>
    </w:docPart>
    <w:docPart>
      <w:docPartPr>
        <w:name w:val="3D1B905E151D42EAA7F4E2324D665227"/>
        <w:category>
          <w:name w:val="Ogólne"/>
          <w:gallery w:val="placeholder"/>
        </w:category>
        <w:types>
          <w:type w:val="bbPlcHdr"/>
        </w:types>
        <w:behaviors>
          <w:behavior w:val="content"/>
        </w:behaviors>
        <w:guid w:val="{FE15C04F-17A6-418A-873C-F9001F7D2A21}"/>
      </w:docPartPr>
      <w:docPartBody>
        <w:p w:rsidR="0088593E" w:rsidRDefault="00C42FF9" w:rsidP="00C42FF9">
          <w:pPr>
            <w:pStyle w:val="3D1B905E151D42EAA7F4E2324D665227"/>
          </w:pPr>
          <w:r w:rsidRPr="00CE013F">
            <w:rPr>
              <w:rStyle w:val="Tekstzastpczy"/>
            </w:rPr>
            <w:t>[Słowa kluczowe]</w:t>
          </w:r>
        </w:p>
      </w:docPartBody>
    </w:docPart>
    <w:docPart>
      <w:docPartPr>
        <w:name w:val="9B9B6DF692EB4828BA7CD3BE537574F5"/>
        <w:category>
          <w:name w:val="Ogólne"/>
          <w:gallery w:val="placeholder"/>
        </w:category>
        <w:types>
          <w:type w:val="bbPlcHdr"/>
        </w:types>
        <w:behaviors>
          <w:behavior w:val="content"/>
        </w:behaviors>
        <w:guid w:val="{95AF646D-D711-4D55-9EDC-A43F3280AC47}"/>
      </w:docPartPr>
      <w:docPartBody>
        <w:p w:rsidR="0088593E" w:rsidRDefault="00C42FF9" w:rsidP="00C42FF9">
          <w:pPr>
            <w:pStyle w:val="9B9B6DF692EB4828BA7CD3BE537574F5"/>
          </w:pPr>
          <w:r w:rsidRPr="00CE013F">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6B04"/>
    <w:rsid w:val="00146D88"/>
    <w:rsid w:val="00160198"/>
    <w:rsid w:val="001B3960"/>
    <w:rsid w:val="001C7176"/>
    <w:rsid w:val="001E0988"/>
    <w:rsid w:val="001E3168"/>
    <w:rsid w:val="001F4D89"/>
    <w:rsid w:val="001F6AB2"/>
    <w:rsid w:val="002036E3"/>
    <w:rsid w:val="002331B6"/>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A54D9"/>
    <w:rsid w:val="003B4965"/>
    <w:rsid w:val="003C4DB9"/>
    <w:rsid w:val="003D3C04"/>
    <w:rsid w:val="003F09C6"/>
    <w:rsid w:val="003F28CC"/>
    <w:rsid w:val="00411585"/>
    <w:rsid w:val="00411C41"/>
    <w:rsid w:val="00420B45"/>
    <w:rsid w:val="004364FA"/>
    <w:rsid w:val="00437850"/>
    <w:rsid w:val="0046204C"/>
    <w:rsid w:val="00466F50"/>
    <w:rsid w:val="004755AE"/>
    <w:rsid w:val="00486F64"/>
    <w:rsid w:val="00496BD7"/>
    <w:rsid w:val="004A4ED0"/>
    <w:rsid w:val="004B30AB"/>
    <w:rsid w:val="005037FE"/>
    <w:rsid w:val="00504382"/>
    <w:rsid w:val="00504B11"/>
    <w:rsid w:val="00507D73"/>
    <w:rsid w:val="005402CD"/>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40DEE"/>
    <w:rsid w:val="00750539"/>
    <w:rsid w:val="007613B7"/>
    <w:rsid w:val="00774C40"/>
    <w:rsid w:val="007C3FB9"/>
    <w:rsid w:val="007D2B04"/>
    <w:rsid w:val="007D62F0"/>
    <w:rsid w:val="007E096F"/>
    <w:rsid w:val="007E391E"/>
    <w:rsid w:val="007F437C"/>
    <w:rsid w:val="007F5D3C"/>
    <w:rsid w:val="00832C41"/>
    <w:rsid w:val="00843AAE"/>
    <w:rsid w:val="00851773"/>
    <w:rsid w:val="0085262B"/>
    <w:rsid w:val="00876E33"/>
    <w:rsid w:val="008803EB"/>
    <w:rsid w:val="0088593E"/>
    <w:rsid w:val="008E019D"/>
    <w:rsid w:val="008E031B"/>
    <w:rsid w:val="0091435D"/>
    <w:rsid w:val="00920F8B"/>
    <w:rsid w:val="00923549"/>
    <w:rsid w:val="00926AF2"/>
    <w:rsid w:val="009324D2"/>
    <w:rsid w:val="00993798"/>
    <w:rsid w:val="009B2C80"/>
    <w:rsid w:val="009D175D"/>
    <w:rsid w:val="00A00EEA"/>
    <w:rsid w:val="00A052EB"/>
    <w:rsid w:val="00A27FD0"/>
    <w:rsid w:val="00A347BC"/>
    <w:rsid w:val="00A35DF1"/>
    <w:rsid w:val="00A71B43"/>
    <w:rsid w:val="00A72EB3"/>
    <w:rsid w:val="00AC1621"/>
    <w:rsid w:val="00AD5090"/>
    <w:rsid w:val="00B13162"/>
    <w:rsid w:val="00B14DB9"/>
    <w:rsid w:val="00B4616D"/>
    <w:rsid w:val="00B53165"/>
    <w:rsid w:val="00B60536"/>
    <w:rsid w:val="00B812C1"/>
    <w:rsid w:val="00B90592"/>
    <w:rsid w:val="00B92677"/>
    <w:rsid w:val="00BA17F0"/>
    <w:rsid w:val="00BA657E"/>
    <w:rsid w:val="00BB6011"/>
    <w:rsid w:val="00BC642E"/>
    <w:rsid w:val="00BC6FE2"/>
    <w:rsid w:val="00C102F1"/>
    <w:rsid w:val="00C2730D"/>
    <w:rsid w:val="00C42FF9"/>
    <w:rsid w:val="00C67419"/>
    <w:rsid w:val="00C80E37"/>
    <w:rsid w:val="00C849CA"/>
    <w:rsid w:val="00C86BE2"/>
    <w:rsid w:val="00C93CA0"/>
    <w:rsid w:val="00CA4EBC"/>
    <w:rsid w:val="00CC1957"/>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65B89"/>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C42FF9"/>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DDB00A5A0CD74BBC9F9CB4CBF8AEC6E0">
    <w:name w:val="DDB00A5A0CD74BBC9F9CB4CBF8AEC6E0"/>
    <w:rsid w:val="00B13162"/>
    <w:pPr>
      <w:spacing w:after="160" w:line="259" w:lineRule="auto"/>
    </w:pPr>
  </w:style>
  <w:style w:type="paragraph" w:customStyle="1" w:styleId="212352DF56EB4DF5994A9D085E09640A">
    <w:name w:val="212352DF56EB4DF5994A9D085E09640A"/>
    <w:rsid w:val="00B13162"/>
    <w:pPr>
      <w:spacing w:after="160" w:line="259" w:lineRule="auto"/>
    </w:pPr>
  </w:style>
  <w:style w:type="paragraph" w:customStyle="1" w:styleId="2A66C1181B7C4B65B59E5EE34C01622B">
    <w:name w:val="2A66C1181B7C4B65B59E5EE34C01622B"/>
    <w:rsid w:val="00B13162"/>
    <w:pPr>
      <w:spacing w:after="160" w:line="259" w:lineRule="auto"/>
    </w:pPr>
  </w:style>
  <w:style w:type="paragraph" w:customStyle="1" w:styleId="10FF0F03B5E94BFD92EC862A251D4292">
    <w:name w:val="10FF0F03B5E94BFD92EC862A251D4292"/>
    <w:rsid w:val="00B13162"/>
    <w:pPr>
      <w:spacing w:after="160" w:line="259" w:lineRule="auto"/>
    </w:pPr>
  </w:style>
  <w:style w:type="paragraph" w:customStyle="1" w:styleId="A84F19860ED341AA84D2EA1430F73DA9">
    <w:name w:val="A84F19860ED341AA84D2EA1430F73DA9"/>
    <w:rsid w:val="005402CD"/>
    <w:pPr>
      <w:spacing w:after="160" w:line="259" w:lineRule="auto"/>
    </w:pPr>
  </w:style>
  <w:style w:type="paragraph" w:customStyle="1" w:styleId="66C22EA3E24A40168D535A70F052F310">
    <w:name w:val="66C22EA3E24A40168D535A70F052F310"/>
    <w:rsid w:val="005402CD"/>
    <w:pPr>
      <w:spacing w:after="160" w:line="259" w:lineRule="auto"/>
    </w:pPr>
  </w:style>
  <w:style w:type="paragraph" w:customStyle="1" w:styleId="3D1B905E151D42EAA7F4E2324D665227">
    <w:name w:val="3D1B905E151D42EAA7F4E2324D665227"/>
    <w:rsid w:val="00C42FF9"/>
    <w:pPr>
      <w:spacing w:after="160" w:line="259" w:lineRule="auto"/>
    </w:pPr>
  </w:style>
  <w:style w:type="paragraph" w:customStyle="1" w:styleId="9B9B6DF692EB4828BA7CD3BE537574F5">
    <w:name w:val="9B9B6DF692EB4828BA7CD3BE537574F5"/>
    <w:rsid w:val="00C42FF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POST/DYS/OSK/LZA/02008/2025                       </dmsv2SWPP2ObjectNumber>
    <dmsv2SWPP2SumMD5 xmlns="http://schemas.microsoft.com/sharepoint/v3">de233346d811b5033b9fdaf0ed24b542</dmsv2SWPP2SumMD5>
    <dmsv2BaseMoved xmlns="http://schemas.microsoft.com/sharepoint/v3">false</dmsv2BaseMoved>
    <dmsv2BaseIsSensitive xmlns="http://schemas.microsoft.com/sharepoint/v3">true</dmsv2BaseIsSensitive>
    <dmsv2SWPP2IDSWPP2 xmlns="http://schemas.microsoft.com/sharepoint/v3">682164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22579547</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00000001000700080000000h0001</dmsv2SWPP2ObjectDepartment>
    <dmsv2SWPP2ObjectName xmlns="http://schemas.microsoft.com/sharepoint/v3">Postępowanie</dmsv2SWPP2ObjectName>
    <_dlc_DocId xmlns="a19cb1c7-c5c7-46d4-85ae-d83685407bba">M37YNRNYPV7A-513987650-1544</_dlc_DocId>
    <_dlc_DocIdUrl xmlns="a19cb1c7-c5c7-46d4-85ae-d83685407bba">
      <Url>https://swpp2.dms.gkpge.pl/sites/37/_layouts/15/DocIdRedir.aspx?ID=M37YNRNYPV7A-513987650-1544</Url>
      <Description>M37YNRNYPV7A-513987650-1544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07B572C-0CD1-4D34-981F-4D2A634C02C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AF35FEB9-A7EC-48C0-A54B-24AD5CEA7F9C}">
  <ds:schemaRefs>
    <ds:schemaRef ds:uri="http://schemas.openxmlformats.org/officeDocument/2006/bibliography"/>
  </ds:schemaRefs>
</ds:datastoreItem>
</file>

<file path=customXml/itemProps6.xml><?xml version="1.0" encoding="utf-8"?>
<ds:datastoreItem xmlns:ds="http://schemas.openxmlformats.org/officeDocument/2006/customXml" ds:itemID="{BCB18827-6D2D-4038-8021-52F45F6FD4A2}"/>
</file>

<file path=docProps/app.xml><?xml version="1.0" encoding="utf-8"?>
<Properties xmlns="http://schemas.openxmlformats.org/officeDocument/2006/extended-properties" xmlns:vt="http://schemas.openxmlformats.org/officeDocument/2006/docPropsVTypes">
  <Template>Normal.dotm</Template>
  <TotalTime>9</TotalTime>
  <Pages>13</Pages>
  <Words>3940</Words>
  <Characters>23644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Usługa odczytów układów pomiarowo – rozliczeniowych dla grup taryfowych C1x i G1x w PGE Dystrybucja Oddział Skarżysko - Kamienna</vt:lpstr>
    </vt:vector>
  </TitlesOfParts>
  <Company>aaa</Company>
  <LinksUpToDate>false</LinksUpToDate>
  <CharactersWithSpaces>27529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Usługa odczytów układów pomiarowo – rozliczeniowych dla grup taryfowych C1x i G1x w PGE Dystrybucja Oddział Skarżysko - Kamienna</dc:title>
  <dc:subject>Usługa odczytów układów pomiarowo – rozliczeniowych dla grup taryfowych C1x i G1x w PGE Dystrybucja Oddział Skarżysko - Kamienna</dc:subject>
  <dc:creator>Kurpiewska Katarzyna [PGE S.A.]</dc:creator>
  <cp:keywords>POST/DYS/OSK/LZA/02008/2025</cp:keywords>
  <cp:lastModifiedBy>Sadza Tomasz [PGE Dystr. O.Skarżysko-Kam.]</cp:lastModifiedBy>
  <cp:revision>6</cp:revision>
  <cp:lastPrinted>2025-05-29T11:14:00Z</cp:lastPrinted>
  <dcterms:created xsi:type="dcterms:W3CDTF">2025-05-29T11:06:00Z</dcterms:created>
  <dcterms:modified xsi:type="dcterms:W3CDTF">2025-05-29T11:22:00Z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8f5dedd2-c5fc-48cc-995d-c07910e58f7c</vt:lpwstr>
  </property>
</Properties>
</file>